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AB0" w:rsidRPr="0064750E" w:rsidRDefault="00642CFE" w:rsidP="000C5AB0">
      <w:pPr>
        <w:autoSpaceDE w:val="0"/>
        <w:jc w:val="right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All</w:t>
      </w:r>
      <w:r w:rsidR="00D34CED">
        <w:rPr>
          <w:rFonts w:ascii="Calibri" w:hAnsi="Calibri" w:cs="Arial"/>
          <w:b/>
          <w:bCs/>
        </w:rPr>
        <w:t xml:space="preserve">. </w:t>
      </w:r>
      <w:r>
        <w:rPr>
          <w:rFonts w:ascii="Calibri" w:hAnsi="Calibri" w:cs="Arial"/>
          <w:b/>
          <w:bCs/>
        </w:rPr>
        <w:t>1</w:t>
      </w:r>
    </w:p>
    <w:p w:rsidR="000C5AB0" w:rsidRPr="0064750E" w:rsidRDefault="000C5AB0" w:rsidP="000C5AB0">
      <w:pPr>
        <w:autoSpaceDE w:val="0"/>
        <w:jc w:val="right"/>
        <w:rPr>
          <w:rFonts w:ascii="Calibri" w:hAnsi="Calibri" w:cs="Verdana"/>
          <w:b/>
          <w:bCs/>
        </w:rPr>
      </w:pPr>
    </w:p>
    <w:p w:rsidR="000C5AB0" w:rsidRDefault="000C5AB0" w:rsidP="000C5AB0">
      <w:pPr>
        <w:pStyle w:val="Default"/>
        <w:spacing w:line="276" w:lineRule="auto"/>
        <w:jc w:val="center"/>
        <w:rPr>
          <w:rFonts w:ascii="Calibri" w:hAnsi="Calibri" w:cs="Arial"/>
          <w:b/>
          <w:bCs/>
        </w:rPr>
      </w:pPr>
    </w:p>
    <w:p w:rsidR="000C5AB0" w:rsidRDefault="000C5AB0" w:rsidP="000C5AB0">
      <w:pPr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Al Dirigente scolastico</w:t>
      </w:r>
    </w:p>
    <w:p w:rsidR="000C5AB0" w:rsidRDefault="00A82359" w:rsidP="000C5AB0">
      <w:pPr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Istituto di Istruzione Secondaria Superiore</w:t>
      </w:r>
    </w:p>
    <w:p w:rsidR="000C5AB0" w:rsidRDefault="000C5AB0" w:rsidP="000C5AB0">
      <w:pPr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“</w:t>
      </w:r>
      <w:r w:rsidR="000E7E8F">
        <w:rPr>
          <w:rFonts w:ascii="Arial" w:hAnsi="Arial" w:cs="Arial"/>
          <w:b/>
          <w:bCs/>
          <w:sz w:val="22"/>
          <w:szCs w:val="22"/>
        </w:rPr>
        <w:t>G. Falcone</w:t>
      </w:r>
      <w:r>
        <w:rPr>
          <w:rFonts w:ascii="Arial" w:hAnsi="Arial" w:cs="Arial"/>
          <w:b/>
          <w:bCs/>
          <w:sz w:val="22"/>
          <w:szCs w:val="22"/>
        </w:rPr>
        <w:t>”</w:t>
      </w:r>
      <w:r w:rsidR="000E7E8F">
        <w:rPr>
          <w:rFonts w:ascii="Arial" w:hAnsi="Arial" w:cs="Arial"/>
          <w:b/>
          <w:bCs/>
          <w:sz w:val="22"/>
          <w:szCs w:val="22"/>
        </w:rPr>
        <w:t xml:space="preserve"> di Pozzuoli (NA)</w:t>
      </w:r>
    </w:p>
    <w:p w:rsidR="000C5AB0" w:rsidRDefault="000C5AB0" w:rsidP="000C5AB0">
      <w:pPr>
        <w:pStyle w:val="Default"/>
        <w:spacing w:line="276" w:lineRule="auto"/>
        <w:jc w:val="center"/>
        <w:rPr>
          <w:rFonts w:ascii="Calibri" w:hAnsi="Calibri" w:cs="Arial"/>
          <w:b/>
          <w:bCs/>
        </w:rPr>
      </w:pPr>
    </w:p>
    <w:p w:rsidR="000C5AB0" w:rsidRDefault="000C5AB0" w:rsidP="000C5AB0">
      <w:pPr>
        <w:pStyle w:val="Default"/>
        <w:spacing w:line="276" w:lineRule="auto"/>
        <w:jc w:val="center"/>
        <w:rPr>
          <w:rFonts w:ascii="Calibri" w:hAnsi="Calibri" w:cs="Arial"/>
          <w:b/>
          <w:bCs/>
          <w:lang w:eastAsia="en-US"/>
        </w:rPr>
      </w:pPr>
      <w:r w:rsidRPr="0064750E">
        <w:rPr>
          <w:rFonts w:ascii="Calibri" w:hAnsi="Calibri" w:cs="Arial"/>
          <w:b/>
          <w:bCs/>
        </w:rPr>
        <w:t>Domanda di partecipazione alla selezion</w:t>
      </w:r>
      <w:r>
        <w:rPr>
          <w:rFonts w:ascii="Calibri" w:hAnsi="Calibri" w:cs="Arial"/>
          <w:b/>
          <w:bCs/>
        </w:rPr>
        <w:t>e</w:t>
      </w:r>
      <w:r w:rsidRPr="0064750E">
        <w:rPr>
          <w:rFonts w:ascii="Calibri" w:hAnsi="Calibri" w:cs="Arial"/>
          <w:b/>
          <w:bCs/>
        </w:rPr>
        <w:t xml:space="preserve"> di esperti</w:t>
      </w:r>
      <w:r>
        <w:rPr>
          <w:rFonts w:ascii="Calibri" w:hAnsi="Calibri" w:cs="Arial"/>
          <w:b/>
          <w:bCs/>
        </w:rPr>
        <w:t>/facilitatori</w:t>
      </w:r>
      <w:r w:rsidRPr="0064750E">
        <w:rPr>
          <w:rFonts w:ascii="Calibri" w:hAnsi="Calibri" w:cs="Arial"/>
          <w:b/>
          <w:bCs/>
        </w:rPr>
        <w:t xml:space="preserve"> per le attività laboratoriali previste dal </w:t>
      </w:r>
      <w:r w:rsidRPr="0064750E">
        <w:rPr>
          <w:rFonts w:ascii="Calibri" w:hAnsi="Calibri" w:cs="Arial"/>
          <w:b/>
          <w:bCs/>
          <w:lang w:eastAsia="en-US"/>
        </w:rPr>
        <w:t xml:space="preserve">piano di </w:t>
      </w:r>
      <w:r>
        <w:rPr>
          <w:rFonts w:ascii="Calibri" w:hAnsi="Calibri" w:cs="Arial"/>
          <w:b/>
          <w:bCs/>
          <w:lang w:eastAsia="en-US"/>
        </w:rPr>
        <w:t>F</w:t>
      </w:r>
      <w:r w:rsidRPr="0064750E">
        <w:rPr>
          <w:rFonts w:ascii="Calibri" w:hAnsi="Calibri" w:cs="Arial"/>
          <w:b/>
          <w:bCs/>
          <w:lang w:eastAsia="en-US"/>
        </w:rPr>
        <w:t>ormazione del personale docente neoassunto per l’</w:t>
      </w:r>
      <w:proofErr w:type="spellStart"/>
      <w:r w:rsidRPr="0064750E">
        <w:rPr>
          <w:rFonts w:ascii="Calibri" w:hAnsi="Calibri" w:cs="Arial"/>
          <w:b/>
          <w:bCs/>
          <w:lang w:eastAsia="en-US"/>
        </w:rPr>
        <w:t>a.s.</w:t>
      </w:r>
      <w:proofErr w:type="spellEnd"/>
      <w:r w:rsidRPr="0064750E">
        <w:rPr>
          <w:rFonts w:ascii="Calibri" w:hAnsi="Calibri" w:cs="Arial"/>
          <w:b/>
          <w:bCs/>
          <w:lang w:eastAsia="en-US"/>
        </w:rPr>
        <w:t xml:space="preserve"> 201</w:t>
      </w:r>
      <w:r w:rsidR="006103AA">
        <w:rPr>
          <w:rFonts w:ascii="Calibri" w:hAnsi="Calibri" w:cs="Arial"/>
          <w:b/>
          <w:bCs/>
          <w:lang w:eastAsia="en-US"/>
        </w:rPr>
        <w:t>9</w:t>
      </w:r>
      <w:r w:rsidRPr="0064750E">
        <w:rPr>
          <w:rFonts w:ascii="Calibri" w:hAnsi="Calibri" w:cs="Arial"/>
          <w:b/>
          <w:bCs/>
          <w:lang w:eastAsia="en-US"/>
        </w:rPr>
        <w:t>/20</w:t>
      </w:r>
      <w:r w:rsidR="006103AA">
        <w:rPr>
          <w:rFonts w:ascii="Calibri" w:hAnsi="Calibri" w:cs="Arial"/>
          <w:b/>
          <w:bCs/>
          <w:lang w:eastAsia="en-US"/>
        </w:rPr>
        <w:t>20</w:t>
      </w:r>
      <w:r w:rsidRPr="0064750E">
        <w:rPr>
          <w:rFonts w:ascii="Calibri" w:hAnsi="Calibri" w:cs="Arial"/>
          <w:b/>
          <w:bCs/>
          <w:lang w:eastAsia="en-US"/>
        </w:rPr>
        <w:t xml:space="preserve"> </w:t>
      </w:r>
    </w:p>
    <w:p w:rsidR="000C5AB0" w:rsidRPr="0064750E" w:rsidRDefault="000C5AB0" w:rsidP="000C5AB0">
      <w:pPr>
        <w:pStyle w:val="Default"/>
        <w:spacing w:line="276" w:lineRule="auto"/>
        <w:jc w:val="center"/>
        <w:rPr>
          <w:rFonts w:ascii="Calibri" w:hAnsi="Calibri" w:cs="Arial"/>
          <w:b/>
          <w:bCs/>
        </w:rPr>
      </w:pPr>
      <w:r w:rsidRPr="00A82359">
        <w:rPr>
          <w:rFonts w:ascii="Calibri" w:hAnsi="Calibri" w:cs="Arial"/>
          <w:b/>
          <w:bCs/>
          <w:lang w:eastAsia="en-US"/>
        </w:rPr>
        <w:t xml:space="preserve">Ambito </w:t>
      </w:r>
      <w:r w:rsidR="000E7E8F">
        <w:rPr>
          <w:rFonts w:ascii="Calibri" w:hAnsi="Calibri" w:cs="Arial"/>
          <w:b/>
          <w:bCs/>
          <w:lang w:eastAsia="en-US"/>
        </w:rPr>
        <w:t xml:space="preserve">Campania </w:t>
      </w:r>
      <w:r w:rsidR="00642CFE">
        <w:rPr>
          <w:rFonts w:ascii="Calibri" w:hAnsi="Calibri" w:cs="Arial"/>
          <w:b/>
          <w:bCs/>
          <w:lang w:eastAsia="en-US"/>
        </w:rPr>
        <w:t>1</w:t>
      </w:r>
      <w:r w:rsidR="000E7E8F">
        <w:rPr>
          <w:rFonts w:ascii="Calibri" w:hAnsi="Calibri" w:cs="Arial"/>
          <w:b/>
          <w:bCs/>
          <w:lang w:eastAsia="en-US"/>
        </w:rPr>
        <w:t>6</w:t>
      </w:r>
    </w:p>
    <w:p w:rsidR="000C5AB0" w:rsidRPr="0064750E" w:rsidRDefault="000C5AB0" w:rsidP="000C5AB0">
      <w:pPr>
        <w:autoSpaceDE w:val="0"/>
        <w:rPr>
          <w:rFonts w:ascii="Calibri" w:hAnsi="Calibri" w:cs="Verdana"/>
        </w:rPr>
      </w:pPr>
    </w:p>
    <w:p w:rsidR="000C5AB0" w:rsidRDefault="000C5AB0" w:rsidP="000C5AB0">
      <w:pPr>
        <w:spacing w:line="480" w:lineRule="auto"/>
        <w:jc w:val="both"/>
        <w:rPr>
          <w:rFonts w:ascii="Calibri" w:hAnsi="Calibri"/>
        </w:rPr>
      </w:pPr>
      <w:r w:rsidRPr="0064750E">
        <w:rPr>
          <w:rFonts w:ascii="Calibri" w:hAnsi="Calibri"/>
        </w:rPr>
        <w:t>Il/La sottoscritto/a __________________________________</w:t>
      </w:r>
      <w:r>
        <w:rPr>
          <w:rFonts w:ascii="Calibri" w:hAnsi="Calibri"/>
        </w:rPr>
        <w:t>_______________________</w:t>
      </w:r>
      <w:r w:rsidRPr="0064750E">
        <w:rPr>
          <w:rFonts w:ascii="Calibri" w:hAnsi="Calibri"/>
        </w:rPr>
        <w:t>______ nato/</w:t>
      </w:r>
      <w:r>
        <w:rPr>
          <w:rFonts w:ascii="Calibri" w:hAnsi="Calibri"/>
        </w:rPr>
        <w:t>a a _____________________________________________</w:t>
      </w:r>
      <w:r w:rsidRPr="0064750E">
        <w:rPr>
          <w:rFonts w:ascii="Calibri" w:hAnsi="Calibri"/>
        </w:rPr>
        <w:t>__</w:t>
      </w:r>
      <w:r>
        <w:rPr>
          <w:rFonts w:ascii="Calibri" w:hAnsi="Calibri"/>
        </w:rPr>
        <w:t xml:space="preserve"> </w:t>
      </w:r>
      <w:r w:rsidRPr="0064750E">
        <w:rPr>
          <w:rFonts w:ascii="Calibri" w:hAnsi="Calibri"/>
        </w:rPr>
        <w:t>il______________ residente a_______________________</w:t>
      </w:r>
      <w:r>
        <w:rPr>
          <w:rFonts w:ascii="Calibri" w:hAnsi="Calibri"/>
        </w:rPr>
        <w:t>__</w:t>
      </w:r>
      <w:r w:rsidRPr="0064750E">
        <w:rPr>
          <w:rFonts w:ascii="Calibri" w:hAnsi="Calibri"/>
        </w:rPr>
        <w:t>___ in via/piazza</w:t>
      </w:r>
      <w:r>
        <w:rPr>
          <w:rFonts w:ascii="Calibri" w:hAnsi="Calibri"/>
        </w:rPr>
        <w:t xml:space="preserve"> _________________</w:t>
      </w:r>
      <w:r w:rsidRPr="0064750E">
        <w:rPr>
          <w:rFonts w:ascii="Calibri" w:hAnsi="Calibri"/>
        </w:rPr>
        <w:t>_______________________</w:t>
      </w:r>
      <w:r>
        <w:rPr>
          <w:rFonts w:ascii="Calibri" w:hAnsi="Calibri"/>
        </w:rPr>
        <w:t xml:space="preserve"> </w:t>
      </w:r>
      <w:r w:rsidRPr="0064750E">
        <w:rPr>
          <w:rFonts w:ascii="Calibri" w:hAnsi="Calibri"/>
        </w:rPr>
        <w:t>n. ____________,</w:t>
      </w:r>
      <w:r>
        <w:rPr>
          <w:rFonts w:ascii="Calibri" w:hAnsi="Calibri"/>
        </w:rPr>
        <w:t xml:space="preserve">  C.F. ____________________</w:t>
      </w:r>
      <w:r w:rsidRPr="0064750E">
        <w:rPr>
          <w:rFonts w:ascii="Calibri" w:hAnsi="Calibri"/>
        </w:rPr>
        <w:t>__</w:t>
      </w:r>
      <w:r>
        <w:rPr>
          <w:rFonts w:ascii="Calibri" w:hAnsi="Calibri"/>
        </w:rPr>
        <w:t>___</w:t>
      </w:r>
      <w:r w:rsidRPr="0064750E">
        <w:rPr>
          <w:rFonts w:ascii="Calibri" w:hAnsi="Calibri"/>
        </w:rPr>
        <w:t>____ tel. _______</w:t>
      </w:r>
      <w:r>
        <w:rPr>
          <w:rFonts w:ascii="Calibri" w:hAnsi="Calibri"/>
        </w:rPr>
        <w:t>___</w:t>
      </w:r>
      <w:r w:rsidRPr="0064750E">
        <w:rPr>
          <w:rFonts w:ascii="Calibri" w:hAnsi="Calibri"/>
        </w:rPr>
        <w:t>__________________ e-mail ______</w:t>
      </w:r>
      <w:r>
        <w:rPr>
          <w:rFonts w:ascii="Calibri" w:hAnsi="Calibri"/>
        </w:rPr>
        <w:t>______________</w:t>
      </w:r>
      <w:r w:rsidRPr="0064750E">
        <w:rPr>
          <w:rFonts w:ascii="Calibri" w:hAnsi="Calibri"/>
        </w:rPr>
        <w:t>_______________________________</w:t>
      </w:r>
    </w:p>
    <w:p w:rsidR="000C5AB0" w:rsidRPr="00726A5C" w:rsidRDefault="000C5AB0" w:rsidP="000C5AB0">
      <w:pPr>
        <w:spacing w:line="480" w:lineRule="auto"/>
        <w:jc w:val="both"/>
        <w:rPr>
          <w:rFonts w:ascii="Calibri" w:hAnsi="Calibri"/>
          <w:sz w:val="16"/>
        </w:rPr>
      </w:pPr>
    </w:p>
    <w:p w:rsidR="000C5AB0" w:rsidRPr="0064750E" w:rsidRDefault="000C5AB0" w:rsidP="000C5AB0">
      <w:pPr>
        <w:numPr>
          <w:ilvl w:val="0"/>
          <w:numId w:val="43"/>
        </w:numPr>
        <w:spacing w:line="276" w:lineRule="auto"/>
        <w:jc w:val="both"/>
        <w:rPr>
          <w:rFonts w:ascii="Calibri" w:hAnsi="Calibri"/>
        </w:rPr>
      </w:pPr>
      <w:r w:rsidRPr="0064750E">
        <w:rPr>
          <w:rFonts w:ascii="Calibri" w:hAnsi="Calibri"/>
        </w:rPr>
        <w:t xml:space="preserve">Dirigente Tecnico USR-MIUR dal _________________, in servizio  presso _________________________ di___________________,  con ____ anni di servizio </w:t>
      </w:r>
    </w:p>
    <w:p w:rsidR="000C5AB0" w:rsidRPr="0064750E" w:rsidRDefault="000C5AB0" w:rsidP="000C5AB0">
      <w:pPr>
        <w:spacing w:line="276" w:lineRule="auto"/>
        <w:ind w:left="720"/>
        <w:jc w:val="both"/>
        <w:rPr>
          <w:rFonts w:ascii="Calibri" w:hAnsi="Calibri"/>
        </w:rPr>
      </w:pPr>
    </w:p>
    <w:p w:rsidR="000C5AB0" w:rsidRPr="0064750E" w:rsidRDefault="000C5AB0" w:rsidP="000C5AB0">
      <w:pPr>
        <w:numPr>
          <w:ilvl w:val="0"/>
          <w:numId w:val="43"/>
        </w:numPr>
        <w:spacing w:line="276" w:lineRule="auto"/>
        <w:jc w:val="both"/>
        <w:rPr>
          <w:rFonts w:ascii="Calibri" w:hAnsi="Calibri"/>
        </w:rPr>
      </w:pPr>
      <w:r w:rsidRPr="0064750E">
        <w:rPr>
          <w:rFonts w:ascii="Calibri" w:hAnsi="Calibri"/>
        </w:rPr>
        <w:t>Dirigente Scolastico titolare dal _________________, in servizio  presso _________________________ di___________________,  con ____ anni di servizio</w:t>
      </w:r>
    </w:p>
    <w:p w:rsidR="000C5AB0" w:rsidRPr="0064750E" w:rsidRDefault="000C5AB0" w:rsidP="000C5AB0">
      <w:pPr>
        <w:rPr>
          <w:rFonts w:ascii="Calibri" w:hAnsi="Calibri" w:cs="Arial"/>
        </w:rPr>
      </w:pPr>
    </w:p>
    <w:p w:rsidR="000C5AB0" w:rsidRPr="0064750E" w:rsidRDefault="000C5AB0" w:rsidP="000C5AB0">
      <w:pPr>
        <w:numPr>
          <w:ilvl w:val="0"/>
          <w:numId w:val="43"/>
        </w:numPr>
        <w:spacing w:line="276" w:lineRule="auto"/>
        <w:jc w:val="both"/>
        <w:rPr>
          <w:rFonts w:ascii="Calibri" w:hAnsi="Calibri"/>
        </w:rPr>
      </w:pPr>
      <w:r w:rsidRPr="0064750E">
        <w:rPr>
          <w:rFonts w:ascii="Calibri" w:hAnsi="Calibri" w:cs="Arial"/>
        </w:rPr>
        <w:t xml:space="preserve">Docente, di ruolo dal____________, nella scuola infanzia/primaria/secondaria I° grado/secondaria II° grado ___________________ cl. </w:t>
      </w:r>
      <w:proofErr w:type="spellStart"/>
      <w:r w:rsidRPr="0064750E">
        <w:rPr>
          <w:rFonts w:ascii="Calibri" w:hAnsi="Calibri" w:cs="Arial"/>
        </w:rPr>
        <w:t>conc</w:t>
      </w:r>
      <w:proofErr w:type="spellEnd"/>
      <w:r w:rsidRPr="0064750E">
        <w:rPr>
          <w:rFonts w:ascii="Calibri" w:hAnsi="Calibri" w:cs="Arial"/>
        </w:rPr>
        <w:t xml:space="preserve">. ______ / docente Sostegno __________, presso l’Istituto _____________________________ con _________ anni di servizio a tempo indeterminato e determinato nel ruolo di attuale appartenenza </w:t>
      </w:r>
    </w:p>
    <w:p w:rsidR="000C5AB0" w:rsidRDefault="000C5AB0" w:rsidP="000C5AB0">
      <w:pPr>
        <w:autoSpaceDE w:val="0"/>
        <w:jc w:val="center"/>
        <w:rPr>
          <w:rFonts w:ascii="Calibri" w:hAnsi="Calibri" w:cs="Arial"/>
          <w:b/>
          <w:bCs/>
        </w:rPr>
      </w:pPr>
    </w:p>
    <w:p w:rsidR="000C5AB0" w:rsidRPr="0064750E" w:rsidRDefault="000C5AB0" w:rsidP="000C5AB0">
      <w:pPr>
        <w:autoSpaceDE w:val="0"/>
        <w:jc w:val="center"/>
        <w:rPr>
          <w:rFonts w:ascii="Calibri" w:hAnsi="Calibri" w:cs="Arial"/>
          <w:b/>
          <w:bCs/>
        </w:rPr>
      </w:pPr>
      <w:r w:rsidRPr="0064750E">
        <w:rPr>
          <w:rFonts w:ascii="Calibri" w:hAnsi="Calibri" w:cs="Arial"/>
          <w:b/>
          <w:bCs/>
        </w:rPr>
        <w:t xml:space="preserve">chiede </w:t>
      </w:r>
    </w:p>
    <w:p w:rsidR="000C5AB0" w:rsidRPr="0064750E" w:rsidRDefault="000C5AB0" w:rsidP="000C5AB0">
      <w:pPr>
        <w:autoSpaceDE w:val="0"/>
        <w:jc w:val="center"/>
        <w:rPr>
          <w:rFonts w:ascii="Calibri" w:hAnsi="Calibri" w:cs="Arial"/>
          <w:b/>
          <w:bCs/>
        </w:rPr>
      </w:pPr>
    </w:p>
    <w:p w:rsidR="000C5AB0" w:rsidRPr="0064750E" w:rsidRDefault="000C5AB0" w:rsidP="000C5AB0">
      <w:pPr>
        <w:autoSpaceDE w:val="0"/>
        <w:spacing w:line="360" w:lineRule="auto"/>
        <w:jc w:val="both"/>
        <w:rPr>
          <w:rFonts w:ascii="Calibri" w:hAnsi="Calibri" w:cs="Arial"/>
        </w:rPr>
      </w:pPr>
      <w:r w:rsidRPr="0064750E">
        <w:rPr>
          <w:rFonts w:ascii="Calibri" w:hAnsi="Calibri" w:cs="Arial"/>
        </w:rPr>
        <w:t>l'ammissione alla selezione in qualità di docente esperto per le attivit</w:t>
      </w:r>
      <w:r>
        <w:rPr>
          <w:rFonts w:ascii="Calibri" w:hAnsi="Calibri" w:cs="Arial"/>
        </w:rPr>
        <w:t>à</w:t>
      </w:r>
      <w:r w:rsidRPr="0064750E">
        <w:rPr>
          <w:rFonts w:ascii="Calibri" w:hAnsi="Calibri" w:cs="Arial"/>
        </w:rPr>
        <w:t xml:space="preserve"> laboratoriali previste dal </w:t>
      </w:r>
      <w:r>
        <w:rPr>
          <w:rFonts w:ascii="Calibri" w:hAnsi="Calibri" w:cs="Arial"/>
          <w:lang w:eastAsia="en-US"/>
        </w:rPr>
        <w:t>P</w:t>
      </w:r>
      <w:r w:rsidRPr="0064750E">
        <w:rPr>
          <w:rFonts w:ascii="Calibri" w:hAnsi="Calibri" w:cs="Arial"/>
          <w:lang w:eastAsia="en-US"/>
        </w:rPr>
        <w:t xml:space="preserve">iano di </w:t>
      </w:r>
      <w:r>
        <w:rPr>
          <w:rFonts w:ascii="Calibri" w:hAnsi="Calibri" w:cs="Arial"/>
          <w:lang w:eastAsia="en-US"/>
        </w:rPr>
        <w:t>F</w:t>
      </w:r>
      <w:r w:rsidRPr="0064750E">
        <w:rPr>
          <w:rFonts w:ascii="Calibri" w:hAnsi="Calibri" w:cs="Arial"/>
          <w:lang w:eastAsia="en-US"/>
        </w:rPr>
        <w:t xml:space="preserve">ormazione </w:t>
      </w:r>
      <w:r w:rsidRPr="00A82359">
        <w:rPr>
          <w:rFonts w:ascii="Calibri" w:hAnsi="Calibri" w:cs="Arial"/>
          <w:lang w:eastAsia="en-US"/>
        </w:rPr>
        <w:t>dell’Ambito</w:t>
      </w:r>
      <w:r w:rsidR="00642CFE">
        <w:rPr>
          <w:rFonts w:ascii="Calibri" w:hAnsi="Calibri" w:cs="Arial"/>
          <w:lang w:eastAsia="en-US"/>
        </w:rPr>
        <w:t xml:space="preserve"> Campania</w:t>
      </w:r>
      <w:r>
        <w:rPr>
          <w:rFonts w:ascii="Calibri" w:hAnsi="Calibri" w:cs="Arial"/>
          <w:lang w:eastAsia="en-US"/>
        </w:rPr>
        <w:t xml:space="preserve"> </w:t>
      </w:r>
      <w:r w:rsidR="000E7E8F">
        <w:rPr>
          <w:rFonts w:ascii="Calibri" w:hAnsi="Calibri" w:cs="Arial"/>
          <w:lang w:eastAsia="en-US"/>
        </w:rPr>
        <w:t xml:space="preserve">16 </w:t>
      </w:r>
      <w:r>
        <w:rPr>
          <w:rFonts w:ascii="Calibri" w:hAnsi="Calibri" w:cs="Arial"/>
          <w:lang w:eastAsia="en-US"/>
        </w:rPr>
        <w:t>per il</w:t>
      </w:r>
      <w:r w:rsidRPr="0064750E">
        <w:rPr>
          <w:rFonts w:ascii="Calibri" w:hAnsi="Calibri" w:cs="Arial"/>
          <w:lang w:eastAsia="en-US"/>
        </w:rPr>
        <w:t xml:space="preserve"> personale docente neoassunto per l’</w:t>
      </w:r>
      <w:proofErr w:type="spellStart"/>
      <w:r w:rsidRPr="0064750E">
        <w:rPr>
          <w:rFonts w:ascii="Calibri" w:hAnsi="Calibri" w:cs="Arial"/>
          <w:lang w:eastAsia="en-US"/>
        </w:rPr>
        <w:t>a.s.</w:t>
      </w:r>
      <w:proofErr w:type="spellEnd"/>
      <w:r w:rsidRPr="0064750E">
        <w:rPr>
          <w:rFonts w:ascii="Calibri" w:hAnsi="Calibri" w:cs="Arial"/>
          <w:lang w:eastAsia="en-US"/>
        </w:rPr>
        <w:t xml:space="preserve"> 201</w:t>
      </w:r>
      <w:r w:rsidR="00D34CED">
        <w:rPr>
          <w:rFonts w:ascii="Calibri" w:hAnsi="Calibri" w:cs="Arial"/>
          <w:lang w:eastAsia="en-US"/>
        </w:rPr>
        <w:t>8</w:t>
      </w:r>
      <w:r w:rsidRPr="0064750E">
        <w:rPr>
          <w:rFonts w:ascii="Calibri" w:hAnsi="Calibri" w:cs="Arial"/>
          <w:lang w:eastAsia="en-US"/>
        </w:rPr>
        <w:t>/201</w:t>
      </w:r>
      <w:r w:rsidR="00D34CED">
        <w:rPr>
          <w:rFonts w:ascii="Calibri" w:hAnsi="Calibri" w:cs="Arial"/>
          <w:lang w:eastAsia="en-US"/>
        </w:rPr>
        <w:t>9</w:t>
      </w:r>
      <w:r w:rsidRPr="0064750E">
        <w:rPr>
          <w:rFonts w:ascii="Calibri" w:hAnsi="Calibri" w:cs="Arial"/>
          <w:lang w:eastAsia="en-US"/>
        </w:rPr>
        <w:t>, per l</w:t>
      </w:r>
      <w:r>
        <w:rPr>
          <w:rFonts w:ascii="Calibri" w:hAnsi="Calibri" w:cs="Arial"/>
          <w:lang w:eastAsia="en-US"/>
        </w:rPr>
        <w:t>e sotto indicate aree tematiche</w:t>
      </w:r>
      <w:r w:rsidRPr="0064750E">
        <w:rPr>
          <w:rFonts w:ascii="Calibri" w:hAnsi="Calibri" w:cs="Arial"/>
        </w:rPr>
        <w:t>:</w:t>
      </w:r>
    </w:p>
    <w:tbl>
      <w:tblPr>
        <w:tblW w:w="496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4"/>
        <w:gridCol w:w="4536"/>
      </w:tblGrid>
      <w:tr w:rsidR="000C5AB0" w:rsidRPr="004F7B9D" w:rsidTr="00A82359">
        <w:tc>
          <w:tcPr>
            <w:tcW w:w="2681" w:type="pct"/>
          </w:tcPr>
          <w:p w:rsidR="000C5AB0" w:rsidRPr="00424843" w:rsidRDefault="000C5AB0" w:rsidP="00D34CED">
            <w:pPr>
              <w:spacing w:line="276" w:lineRule="auto"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 xml:space="preserve">Tematiche </w:t>
            </w:r>
            <w:r w:rsidRPr="00424843">
              <w:rPr>
                <w:rFonts w:ascii="Calibri" w:hAnsi="Calibri" w:cs="Calibri"/>
                <w:b/>
                <w:iCs/>
              </w:rPr>
              <w:t xml:space="preserve">Laboratori formativi </w:t>
            </w:r>
          </w:p>
        </w:tc>
        <w:tc>
          <w:tcPr>
            <w:tcW w:w="2319" w:type="pct"/>
          </w:tcPr>
          <w:p w:rsidR="000C5AB0" w:rsidRPr="0064750E" w:rsidRDefault="000C5AB0" w:rsidP="000C5AB0">
            <w:pPr>
              <w:pStyle w:val="Default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64750E">
              <w:rPr>
                <w:rFonts w:ascii="Calibri" w:hAnsi="Calibri" w:cs="Arial"/>
                <w:b/>
                <w:bCs/>
                <w:sz w:val="22"/>
                <w:szCs w:val="22"/>
              </w:rPr>
              <w:t>Apporre una X per esprimere la tematica scelta</w:t>
            </w:r>
          </w:p>
          <w:p w:rsidR="000C5AB0" w:rsidRPr="0064750E" w:rsidRDefault="000C5AB0" w:rsidP="000C5AB0">
            <w:pPr>
              <w:pStyle w:val="Default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</w:tc>
      </w:tr>
      <w:tr w:rsidR="000C5AB0" w:rsidRPr="004F7B9D" w:rsidTr="00A82359">
        <w:tc>
          <w:tcPr>
            <w:tcW w:w="2681" w:type="pct"/>
          </w:tcPr>
          <w:p w:rsidR="000C5AB0" w:rsidRPr="00230E83" w:rsidRDefault="000C5AB0" w:rsidP="000C5AB0">
            <w:pPr>
              <w:numPr>
                <w:ilvl w:val="0"/>
                <w:numId w:val="40"/>
              </w:numPr>
              <w:spacing w:line="312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N</w:t>
            </w:r>
            <w:r w:rsidRPr="00424843">
              <w:rPr>
                <w:rFonts w:ascii="Calibri" w:eastAsia="Calibri" w:hAnsi="Calibri"/>
              </w:rPr>
              <w:t>uove risorse digitali e loro impatto sulla didattica</w:t>
            </w:r>
          </w:p>
        </w:tc>
        <w:tc>
          <w:tcPr>
            <w:tcW w:w="2319" w:type="pct"/>
          </w:tcPr>
          <w:p w:rsidR="000C5AB0" w:rsidRPr="00CC6A7D" w:rsidRDefault="000C5AB0" w:rsidP="000C5AB0">
            <w:pPr>
              <w:pStyle w:val="Grigliamedia1-Colore21"/>
              <w:numPr>
                <w:ilvl w:val="0"/>
                <w:numId w:val="41"/>
              </w:numPr>
              <w:spacing w:line="312" w:lineRule="auto"/>
              <w:ind w:left="-41" w:firstLine="0"/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0C5AB0" w:rsidRPr="004F7B9D" w:rsidTr="00A82359">
        <w:tc>
          <w:tcPr>
            <w:tcW w:w="2681" w:type="pct"/>
          </w:tcPr>
          <w:p w:rsidR="000C5AB0" w:rsidRPr="00230E83" w:rsidRDefault="000C5AB0" w:rsidP="000C5AB0">
            <w:pPr>
              <w:numPr>
                <w:ilvl w:val="0"/>
                <w:numId w:val="40"/>
              </w:numPr>
              <w:spacing w:line="312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lastRenderedPageBreak/>
              <w:t>B</w:t>
            </w:r>
            <w:r w:rsidRPr="00230E83">
              <w:rPr>
                <w:rFonts w:ascii="Calibri" w:eastAsia="Calibri" w:hAnsi="Calibri"/>
              </w:rPr>
              <w:t>isogni educativi speciali</w:t>
            </w:r>
          </w:p>
        </w:tc>
        <w:tc>
          <w:tcPr>
            <w:tcW w:w="2319" w:type="pct"/>
          </w:tcPr>
          <w:p w:rsidR="000C5AB0" w:rsidRPr="00CC6A7D" w:rsidRDefault="000C5AB0" w:rsidP="00A82359">
            <w:pPr>
              <w:pStyle w:val="Grigliamedia1-Colore21"/>
              <w:numPr>
                <w:ilvl w:val="0"/>
                <w:numId w:val="41"/>
              </w:numPr>
              <w:spacing w:line="312" w:lineRule="auto"/>
              <w:ind w:left="-41" w:firstLine="0"/>
              <w:jc w:val="center"/>
              <w:rPr>
                <w:rFonts w:ascii="Calibri" w:eastAsia="Calibri" w:hAnsi="Calibri"/>
                <w:b/>
              </w:rPr>
            </w:pPr>
          </w:p>
        </w:tc>
      </w:tr>
      <w:tr w:rsidR="000C5AB0" w:rsidRPr="004F7B9D" w:rsidTr="00A82359">
        <w:tc>
          <w:tcPr>
            <w:tcW w:w="2681" w:type="pct"/>
          </w:tcPr>
          <w:p w:rsidR="000C5AB0" w:rsidRPr="00424843" w:rsidRDefault="000C5AB0" w:rsidP="00642CFE">
            <w:pPr>
              <w:numPr>
                <w:ilvl w:val="0"/>
                <w:numId w:val="40"/>
              </w:numPr>
              <w:spacing w:line="312" w:lineRule="auto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eastAsia="Calibri" w:hAnsi="Calibri"/>
              </w:rPr>
              <w:t xml:space="preserve"> </w:t>
            </w:r>
            <w:r w:rsidR="00642CFE">
              <w:rPr>
                <w:rFonts w:ascii="Calibri" w:eastAsia="Calibri" w:hAnsi="Calibri"/>
              </w:rPr>
              <w:t>Valutazione didattica e valutazione di sistema</w:t>
            </w:r>
          </w:p>
        </w:tc>
        <w:tc>
          <w:tcPr>
            <w:tcW w:w="2319" w:type="pct"/>
          </w:tcPr>
          <w:p w:rsidR="000C5AB0" w:rsidRPr="00CC6A7D" w:rsidRDefault="000C5AB0" w:rsidP="00A82359">
            <w:pPr>
              <w:pStyle w:val="Grigliamedia1-Colore21"/>
              <w:numPr>
                <w:ilvl w:val="0"/>
                <w:numId w:val="41"/>
              </w:numPr>
              <w:spacing w:line="312" w:lineRule="auto"/>
              <w:ind w:left="-41" w:hanging="67"/>
              <w:jc w:val="center"/>
              <w:rPr>
                <w:rFonts w:ascii="Calibri" w:eastAsia="Calibri" w:hAnsi="Calibri"/>
              </w:rPr>
            </w:pPr>
          </w:p>
        </w:tc>
      </w:tr>
      <w:tr w:rsidR="000C5AB0" w:rsidRPr="004F7B9D" w:rsidTr="00A82359">
        <w:trPr>
          <w:trHeight w:val="685"/>
        </w:trPr>
        <w:tc>
          <w:tcPr>
            <w:tcW w:w="2681" w:type="pct"/>
          </w:tcPr>
          <w:p w:rsidR="000C5AB0" w:rsidRPr="00424843" w:rsidRDefault="00642CFE" w:rsidP="000C5AB0">
            <w:pPr>
              <w:numPr>
                <w:ilvl w:val="0"/>
                <w:numId w:val="40"/>
              </w:numPr>
              <w:spacing w:line="312" w:lineRule="auto"/>
              <w:ind w:left="618" w:hanging="357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/>
              </w:rPr>
              <w:t>E</w:t>
            </w:r>
            <w:r w:rsidRPr="00030C83">
              <w:rPr>
                <w:rFonts w:ascii="Calibri" w:hAnsi="Calibri"/>
              </w:rPr>
              <w:t>ducazione allo sviluppo sostenibile</w:t>
            </w:r>
          </w:p>
        </w:tc>
        <w:tc>
          <w:tcPr>
            <w:tcW w:w="2319" w:type="pct"/>
          </w:tcPr>
          <w:p w:rsidR="000C5AB0" w:rsidRPr="00CC6A7D" w:rsidRDefault="000C5AB0" w:rsidP="000C5AB0">
            <w:pPr>
              <w:pStyle w:val="Grigliamedia1-Colore21"/>
              <w:numPr>
                <w:ilvl w:val="0"/>
                <w:numId w:val="41"/>
              </w:numPr>
              <w:spacing w:line="360" w:lineRule="auto"/>
              <w:ind w:left="-41" w:hanging="67"/>
              <w:jc w:val="center"/>
              <w:rPr>
                <w:rFonts w:ascii="Calibri" w:eastAsia="Calibri" w:hAnsi="Calibri"/>
              </w:rPr>
            </w:pPr>
          </w:p>
        </w:tc>
      </w:tr>
    </w:tbl>
    <w:p w:rsidR="000C5AB0" w:rsidRPr="00726A5C" w:rsidRDefault="000C5AB0" w:rsidP="000C5AB0">
      <w:pPr>
        <w:pStyle w:val="Default"/>
        <w:jc w:val="both"/>
        <w:rPr>
          <w:rFonts w:ascii="Calibri" w:hAnsi="Calibri" w:cs="Arial"/>
          <w:sz w:val="16"/>
        </w:rPr>
      </w:pPr>
    </w:p>
    <w:p w:rsidR="00642CFE" w:rsidRDefault="00642CFE" w:rsidP="000C5A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C5AB0" w:rsidRPr="00393B09" w:rsidRDefault="000C5AB0" w:rsidP="000C5A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3B09">
        <w:rPr>
          <w:rFonts w:ascii="Arial" w:hAnsi="Arial" w:cs="Arial"/>
          <w:sz w:val="22"/>
          <w:szCs w:val="22"/>
        </w:rPr>
        <w:t>Il/La sottoscritto/a allega alla presente domanda:</w:t>
      </w:r>
    </w:p>
    <w:p w:rsidR="000C5AB0" w:rsidRPr="00393B09" w:rsidRDefault="000C5AB0" w:rsidP="000C5AB0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3B09">
        <w:rPr>
          <w:rFonts w:ascii="Arial" w:hAnsi="Arial" w:cs="Arial"/>
          <w:sz w:val="22"/>
          <w:szCs w:val="22"/>
        </w:rPr>
        <w:t>Fotocopia del codice fiscale e di un documento di identità in corso di validità;</w:t>
      </w:r>
    </w:p>
    <w:p w:rsidR="000C5AB0" w:rsidRDefault="000C5AB0" w:rsidP="000C5AB0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93B09">
        <w:rPr>
          <w:rFonts w:ascii="Arial" w:hAnsi="Arial" w:cs="Arial"/>
          <w:sz w:val="22"/>
          <w:szCs w:val="22"/>
        </w:rPr>
        <w:t>Curriculum vitae e professionale in formato Europeo;</w:t>
      </w:r>
    </w:p>
    <w:p w:rsidR="000C5AB0" w:rsidRPr="002472BD" w:rsidRDefault="000C5AB0" w:rsidP="000C5AB0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93B09">
        <w:rPr>
          <w:rFonts w:ascii="Arial" w:hAnsi="Arial" w:cs="Arial"/>
          <w:sz w:val="22"/>
          <w:szCs w:val="22"/>
        </w:rPr>
        <w:t>Scheda di valutazione dei titoli (</w:t>
      </w:r>
      <w:proofErr w:type="spellStart"/>
      <w:r w:rsidRPr="00393B09">
        <w:rPr>
          <w:rFonts w:ascii="Arial" w:hAnsi="Arial" w:cs="Arial"/>
          <w:sz w:val="22"/>
          <w:szCs w:val="22"/>
        </w:rPr>
        <w:t>All</w:t>
      </w:r>
      <w:proofErr w:type="spellEnd"/>
      <w:r w:rsidRPr="00393B09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2</w:t>
      </w:r>
      <w:r w:rsidRPr="00393B0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p w:rsidR="000C5AB0" w:rsidRDefault="000C5AB0" w:rsidP="000C5AB0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2472BD">
        <w:rPr>
          <w:rFonts w:ascii="Arial" w:hAnsi="Arial" w:cs="Arial"/>
          <w:sz w:val="22"/>
          <w:szCs w:val="22"/>
        </w:rPr>
        <w:t>Liberatoria</w:t>
      </w:r>
      <w:r>
        <w:rPr>
          <w:rFonts w:ascii="Arial" w:hAnsi="Arial" w:cs="Arial"/>
          <w:sz w:val="22"/>
          <w:szCs w:val="22"/>
        </w:rPr>
        <w:t xml:space="preserve"> (All.</w:t>
      </w:r>
      <w:r w:rsidR="00D34CED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)</w:t>
      </w:r>
    </w:p>
    <w:p w:rsidR="000C5AB0" w:rsidRPr="00393B09" w:rsidRDefault="000C5AB0" w:rsidP="000C5AB0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93B09">
        <w:rPr>
          <w:rFonts w:ascii="Arial" w:hAnsi="Arial" w:cs="Arial"/>
          <w:bCs/>
          <w:sz w:val="22"/>
          <w:szCs w:val="22"/>
        </w:rPr>
        <w:t>Autorizzazione al trattamento dei dati personali per i fini istituzionali e necessari alla gestione giuridica del rapporto a</w:t>
      </w:r>
      <w:r>
        <w:rPr>
          <w:rFonts w:ascii="Arial" w:hAnsi="Arial" w:cs="Arial"/>
          <w:bCs/>
          <w:sz w:val="22"/>
          <w:szCs w:val="22"/>
        </w:rPr>
        <w:t xml:space="preserve">i sensi del D. </w:t>
      </w:r>
      <w:proofErr w:type="spellStart"/>
      <w:r>
        <w:rPr>
          <w:rFonts w:ascii="Arial" w:hAnsi="Arial" w:cs="Arial"/>
          <w:bCs/>
          <w:sz w:val="22"/>
          <w:szCs w:val="22"/>
        </w:rPr>
        <w:t>L.vo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n. 196/2003 (All.5);</w:t>
      </w:r>
    </w:p>
    <w:p w:rsidR="000C5AB0" w:rsidRDefault="000C5AB0" w:rsidP="000C5AB0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93B09">
        <w:rPr>
          <w:rFonts w:ascii="Arial" w:hAnsi="Arial" w:cs="Arial"/>
          <w:sz w:val="22"/>
          <w:szCs w:val="22"/>
        </w:rPr>
        <w:t>Dichiarazione a svolgere l’incarico senza riserva e secondo il calendario predisposto d</w:t>
      </w:r>
      <w:r>
        <w:rPr>
          <w:rFonts w:ascii="Arial" w:hAnsi="Arial" w:cs="Arial"/>
          <w:sz w:val="22"/>
          <w:szCs w:val="22"/>
        </w:rPr>
        <w:t>a</w:t>
      </w:r>
      <w:r w:rsidRPr="00393B09">
        <w:rPr>
          <w:rFonts w:ascii="Arial" w:hAnsi="Arial" w:cs="Arial"/>
          <w:sz w:val="22"/>
          <w:szCs w:val="22"/>
        </w:rPr>
        <w:t xml:space="preserve">ll’Istituto </w:t>
      </w:r>
      <w:r>
        <w:rPr>
          <w:rFonts w:ascii="Arial" w:hAnsi="Arial" w:cs="Arial"/>
          <w:sz w:val="22"/>
          <w:szCs w:val="22"/>
        </w:rPr>
        <w:t>proponente.</w:t>
      </w:r>
    </w:p>
    <w:p w:rsidR="00642CFE" w:rsidRPr="00393B09" w:rsidRDefault="00642CFE" w:rsidP="000C5AB0">
      <w:pPr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Autorizzazione del Dirigente dell’Amministrazione presso cui si presta servizio allo svolgimento delle attività previste dal bando.</w:t>
      </w:r>
    </w:p>
    <w:p w:rsidR="000C5AB0" w:rsidRDefault="000C5AB0" w:rsidP="000C5AB0">
      <w:pPr>
        <w:spacing w:line="276" w:lineRule="auto"/>
        <w:jc w:val="both"/>
        <w:rPr>
          <w:rFonts w:ascii="Calibri" w:hAnsi="Calibri" w:cs="Arial"/>
        </w:rPr>
      </w:pPr>
    </w:p>
    <w:p w:rsidR="000C5AB0" w:rsidRDefault="000C5AB0" w:rsidP="000C5A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3B09">
        <w:rPr>
          <w:rFonts w:ascii="Arial" w:hAnsi="Arial" w:cs="Arial"/>
          <w:sz w:val="22"/>
          <w:szCs w:val="22"/>
        </w:rPr>
        <w:t>Data ___/___/_</w:t>
      </w:r>
      <w:r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</w:t>
      </w:r>
      <w:r w:rsidRPr="00393B09">
        <w:rPr>
          <w:rFonts w:ascii="Arial" w:hAnsi="Arial" w:cs="Arial"/>
          <w:sz w:val="22"/>
          <w:szCs w:val="22"/>
        </w:rPr>
        <w:t xml:space="preserve">     FIRMA DEL RICHIEDENTE</w:t>
      </w:r>
    </w:p>
    <w:p w:rsidR="000C5AB0" w:rsidRDefault="000C5AB0" w:rsidP="000C5A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C5AB0" w:rsidRPr="00393B09" w:rsidRDefault="000C5AB0" w:rsidP="000C5AB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_____________________________________</w:t>
      </w:r>
    </w:p>
    <w:p w:rsidR="000C5AB0" w:rsidRPr="0064750E" w:rsidRDefault="000C5AB0" w:rsidP="000C5AB0">
      <w:pPr>
        <w:spacing w:line="276" w:lineRule="auto"/>
        <w:jc w:val="both"/>
        <w:rPr>
          <w:rFonts w:ascii="Calibri" w:hAnsi="Calibri" w:cs="Arial"/>
        </w:rPr>
      </w:pPr>
      <w:bookmarkStart w:id="0" w:name="_GoBack"/>
      <w:bookmarkEnd w:id="0"/>
    </w:p>
    <w:sectPr w:rsidR="000C5AB0" w:rsidRPr="0064750E" w:rsidSect="000C5AB0">
      <w:head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271" w:rsidRDefault="00F87271">
      <w:r>
        <w:separator/>
      </w:r>
    </w:p>
  </w:endnote>
  <w:endnote w:type="continuationSeparator" w:id="0">
    <w:p w:rsidR="00F87271" w:rsidRDefault="00F872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271" w:rsidRDefault="00F87271">
      <w:r>
        <w:separator/>
      </w:r>
    </w:p>
  </w:footnote>
  <w:footnote w:type="continuationSeparator" w:id="0">
    <w:p w:rsidR="00F87271" w:rsidRDefault="00F872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94" w:type="pct"/>
      <w:tblInd w:w="2" w:type="dxa"/>
      <w:tblCellMar>
        <w:left w:w="70" w:type="dxa"/>
        <w:right w:w="70" w:type="dxa"/>
      </w:tblCellMar>
      <w:tblLook w:val="0000"/>
    </w:tblPr>
    <w:tblGrid>
      <w:gridCol w:w="9963"/>
    </w:tblGrid>
    <w:tr w:rsidR="000C5AB0">
      <w:trPr>
        <w:trHeight w:val="1076"/>
      </w:trPr>
      <w:tc>
        <w:tcPr>
          <w:tcW w:w="5000" w:type="pct"/>
        </w:tcPr>
        <w:p w:rsidR="000C5AB0" w:rsidRPr="00503654" w:rsidRDefault="000C5AB0" w:rsidP="000C5AB0">
          <w:pPr>
            <w:pStyle w:val="Titolo1"/>
            <w:spacing w:before="0"/>
            <w:rPr>
              <w:rFonts w:ascii="Kunstler Script" w:eastAsia="Times New Roman" w:hAnsi="Kunstler Script" w:cs="Kunstler Script"/>
              <w:sz w:val="44"/>
              <w:szCs w:val="44"/>
            </w:rPr>
          </w:pPr>
        </w:p>
      </w:tc>
    </w:tr>
  </w:tbl>
  <w:p w:rsidR="000C5AB0" w:rsidRPr="0064750E" w:rsidRDefault="000C5AB0" w:rsidP="000C5AB0">
    <w:pPr>
      <w:spacing w:before="19"/>
      <w:ind w:left="20"/>
      <w:jc w:val="center"/>
      <w:rPr>
        <w:rFonts w:ascii="Verdana"/>
        <w:b/>
        <w:i/>
        <w:color w:val="244061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bullet"/>
      <w:lvlText w:val=""/>
      <w:lvlJc w:val="left"/>
      <w:pPr>
        <w:tabs>
          <w:tab w:val="num" w:pos="1624"/>
        </w:tabs>
        <w:ind w:left="1624" w:hanging="360"/>
      </w:pPr>
      <w:rPr>
        <w:rFonts w:ascii="Wingdings" w:hAnsi="Wingdings" w:cs="Symbol"/>
        <w:sz w:val="16"/>
        <w:szCs w:val="16"/>
      </w:r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  <w:sz w:val="16"/>
        <w:szCs w:val="16"/>
      </w:rPr>
    </w:lvl>
  </w:abstractNum>
  <w:abstractNum w:abstractNumId="2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6"/>
    <w:multiLevelType w:val="singleLevel"/>
    <w:tmpl w:val="00000006"/>
    <w:name w:val="WW8Num9"/>
    <w:lvl w:ilvl="0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Symbol"/>
      </w:rPr>
    </w:lvl>
  </w:abstractNum>
  <w:abstractNum w:abstractNumId="4">
    <w:nsid w:val="00000008"/>
    <w:multiLevelType w:val="singleLevel"/>
    <w:tmpl w:val="00000008"/>
    <w:name w:val="WW8Num1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20D50A8"/>
    <w:multiLevelType w:val="hybridMultilevel"/>
    <w:tmpl w:val="8A72BA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>
      <w:start w:val="1"/>
      <w:numFmt w:val="decimal"/>
      <w:lvlText w:val="%4."/>
      <w:lvlJc w:val="left"/>
      <w:pPr>
        <w:ind w:left="3588" w:hanging="360"/>
      </w:pPr>
    </w:lvl>
    <w:lvl w:ilvl="4" w:tplc="04100019">
      <w:start w:val="1"/>
      <w:numFmt w:val="lowerLetter"/>
      <w:lvlText w:val="%5."/>
      <w:lvlJc w:val="left"/>
      <w:pPr>
        <w:ind w:left="4308" w:hanging="360"/>
      </w:pPr>
    </w:lvl>
    <w:lvl w:ilvl="5" w:tplc="0410001B">
      <w:start w:val="1"/>
      <w:numFmt w:val="lowerRoman"/>
      <w:lvlText w:val="%6."/>
      <w:lvlJc w:val="right"/>
      <w:pPr>
        <w:ind w:left="5028" w:hanging="180"/>
      </w:pPr>
    </w:lvl>
    <w:lvl w:ilvl="6" w:tplc="0410000F">
      <w:start w:val="1"/>
      <w:numFmt w:val="decimal"/>
      <w:lvlText w:val="%7."/>
      <w:lvlJc w:val="left"/>
      <w:pPr>
        <w:ind w:left="5748" w:hanging="360"/>
      </w:pPr>
    </w:lvl>
    <w:lvl w:ilvl="7" w:tplc="04100019">
      <w:start w:val="1"/>
      <w:numFmt w:val="lowerLetter"/>
      <w:lvlText w:val="%8."/>
      <w:lvlJc w:val="left"/>
      <w:pPr>
        <w:ind w:left="6468" w:hanging="360"/>
      </w:pPr>
    </w:lvl>
    <w:lvl w:ilvl="8" w:tplc="0410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030A3D28"/>
    <w:multiLevelType w:val="hybridMultilevel"/>
    <w:tmpl w:val="5628CA1A"/>
    <w:name w:val="WW8Num72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7">
    <w:nsid w:val="043D35FE"/>
    <w:multiLevelType w:val="hybridMultilevel"/>
    <w:tmpl w:val="5546BB60"/>
    <w:lvl w:ilvl="0" w:tplc="0C14B91C">
      <w:start w:val="1"/>
      <w:numFmt w:val="bullet"/>
      <w:lvlText w:val=""/>
      <w:lvlJc w:val="left"/>
      <w:pPr>
        <w:ind w:left="1440" w:hanging="360"/>
      </w:pPr>
      <w:rPr>
        <w:rFonts w:ascii="Wingdings" w:hAnsi="Wingdings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4B7086C"/>
    <w:multiLevelType w:val="hybridMultilevel"/>
    <w:tmpl w:val="6D9A2FC4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Symbol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Symbol" w:hint="default"/>
      </w:rPr>
    </w:lvl>
  </w:abstractNum>
  <w:abstractNum w:abstractNumId="9">
    <w:nsid w:val="058C7C6A"/>
    <w:multiLevelType w:val="hybridMultilevel"/>
    <w:tmpl w:val="6062F90E"/>
    <w:lvl w:ilvl="0" w:tplc="636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Symbol" w:hint="default"/>
      </w:rPr>
    </w:lvl>
  </w:abstractNum>
  <w:abstractNum w:abstractNumId="10">
    <w:nsid w:val="083D3631"/>
    <w:multiLevelType w:val="hybridMultilevel"/>
    <w:tmpl w:val="569856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11">
    <w:nsid w:val="098F611D"/>
    <w:multiLevelType w:val="multilevel"/>
    <w:tmpl w:val="CAA81FFC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Aria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12">
    <w:nsid w:val="0DE65738"/>
    <w:multiLevelType w:val="hybridMultilevel"/>
    <w:tmpl w:val="07BE7210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36"/>
        </w:tabs>
        <w:ind w:left="13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56"/>
        </w:tabs>
        <w:ind w:left="85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576"/>
        </w:tabs>
        <w:ind w:left="157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296"/>
        </w:tabs>
        <w:ind w:left="229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016"/>
        </w:tabs>
        <w:ind w:left="301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3736"/>
        </w:tabs>
        <w:ind w:left="373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4456"/>
        </w:tabs>
        <w:ind w:left="445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176"/>
        </w:tabs>
        <w:ind w:left="5176" w:hanging="180"/>
      </w:pPr>
    </w:lvl>
  </w:abstractNum>
  <w:abstractNum w:abstractNumId="13">
    <w:nsid w:val="0ECA0770"/>
    <w:multiLevelType w:val="hybridMultilevel"/>
    <w:tmpl w:val="455EAEDE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Symbol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14">
    <w:nsid w:val="0F88076B"/>
    <w:multiLevelType w:val="hybridMultilevel"/>
    <w:tmpl w:val="741001F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15">
    <w:nsid w:val="16241E77"/>
    <w:multiLevelType w:val="hybridMultilevel"/>
    <w:tmpl w:val="78EC5F16"/>
    <w:lvl w:ilvl="0" w:tplc="5DCA74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F5AD2"/>
    <w:multiLevelType w:val="hybridMultilevel"/>
    <w:tmpl w:val="D1A8B5E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Symbol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6B63DD"/>
    <w:multiLevelType w:val="hybridMultilevel"/>
    <w:tmpl w:val="A686F5A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>
      <w:start w:val="1"/>
      <w:numFmt w:val="lowerLetter"/>
      <w:lvlText w:val="%2."/>
      <w:lvlJc w:val="left"/>
      <w:pPr>
        <w:ind w:left="1485" w:hanging="360"/>
      </w:pPr>
    </w:lvl>
    <w:lvl w:ilvl="2" w:tplc="0410001B">
      <w:start w:val="1"/>
      <w:numFmt w:val="lowerRoman"/>
      <w:lvlText w:val="%3."/>
      <w:lvlJc w:val="right"/>
      <w:pPr>
        <w:ind w:left="2205" w:hanging="180"/>
      </w:pPr>
    </w:lvl>
    <w:lvl w:ilvl="3" w:tplc="0410000F">
      <w:start w:val="1"/>
      <w:numFmt w:val="decimal"/>
      <w:lvlText w:val="%4."/>
      <w:lvlJc w:val="left"/>
      <w:pPr>
        <w:ind w:left="2925" w:hanging="360"/>
      </w:pPr>
    </w:lvl>
    <w:lvl w:ilvl="4" w:tplc="04100019">
      <w:start w:val="1"/>
      <w:numFmt w:val="lowerLetter"/>
      <w:lvlText w:val="%5."/>
      <w:lvlJc w:val="left"/>
      <w:pPr>
        <w:ind w:left="3645" w:hanging="360"/>
      </w:pPr>
    </w:lvl>
    <w:lvl w:ilvl="5" w:tplc="0410001B">
      <w:start w:val="1"/>
      <w:numFmt w:val="lowerRoman"/>
      <w:lvlText w:val="%6."/>
      <w:lvlJc w:val="right"/>
      <w:pPr>
        <w:ind w:left="4365" w:hanging="180"/>
      </w:pPr>
    </w:lvl>
    <w:lvl w:ilvl="6" w:tplc="0410000F">
      <w:start w:val="1"/>
      <w:numFmt w:val="decimal"/>
      <w:lvlText w:val="%7."/>
      <w:lvlJc w:val="left"/>
      <w:pPr>
        <w:ind w:left="5085" w:hanging="360"/>
      </w:pPr>
    </w:lvl>
    <w:lvl w:ilvl="7" w:tplc="04100019">
      <w:start w:val="1"/>
      <w:numFmt w:val="lowerLetter"/>
      <w:lvlText w:val="%8."/>
      <w:lvlJc w:val="left"/>
      <w:pPr>
        <w:ind w:left="5805" w:hanging="360"/>
      </w:pPr>
    </w:lvl>
    <w:lvl w:ilvl="8" w:tplc="0410001B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28EE73D6"/>
    <w:multiLevelType w:val="multilevel"/>
    <w:tmpl w:val="B7221AB6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Symbol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Aria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19">
    <w:nsid w:val="2A3C04CA"/>
    <w:multiLevelType w:val="hybridMultilevel"/>
    <w:tmpl w:val="807807FC"/>
    <w:lvl w:ilvl="0" w:tplc="0C14B91C">
      <w:start w:val="1"/>
      <w:numFmt w:val="bullet"/>
      <w:lvlText w:val=""/>
      <w:lvlJc w:val="left"/>
      <w:pPr>
        <w:ind w:left="720" w:hanging="360"/>
      </w:pPr>
      <w:rPr>
        <w:rFonts w:ascii="Wingdings" w:hAnsi="Wingdings" w:cs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E36502"/>
    <w:multiLevelType w:val="hybridMultilevel"/>
    <w:tmpl w:val="6500467E"/>
    <w:lvl w:ilvl="0" w:tplc="33EC3A9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21">
    <w:nsid w:val="2C2D6737"/>
    <w:multiLevelType w:val="hybridMultilevel"/>
    <w:tmpl w:val="9E940A78"/>
    <w:lvl w:ilvl="0" w:tplc="FC7A65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EEF3232"/>
    <w:multiLevelType w:val="hybridMultilevel"/>
    <w:tmpl w:val="CCD0BCA6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Symbol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23">
    <w:nsid w:val="334051F4"/>
    <w:multiLevelType w:val="hybridMultilevel"/>
    <w:tmpl w:val="A162DC7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Symbol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24">
    <w:nsid w:val="399372FD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Symbol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Aria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25">
    <w:nsid w:val="3A7B4640"/>
    <w:multiLevelType w:val="hybridMultilevel"/>
    <w:tmpl w:val="CAA81FFC"/>
    <w:lvl w:ilvl="0" w:tplc="E7BCA5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26">
    <w:nsid w:val="3B2C4380"/>
    <w:multiLevelType w:val="hybridMultilevel"/>
    <w:tmpl w:val="82F44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8C1DD4"/>
    <w:multiLevelType w:val="hybridMultilevel"/>
    <w:tmpl w:val="0AE0B34A"/>
    <w:lvl w:ilvl="0" w:tplc="0410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Symbol" w:hint="default"/>
      </w:rPr>
    </w:lvl>
  </w:abstractNum>
  <w:abstractNum w:abstractNumId="28">
    <w:nsid w:val="47886F2D"/>
    <w:multiLevelType w:val="hybridMultilevel"/>
    <w:tmpl w:val="A77016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7524C2"/>
    <w:multiLevelType w:val="hybridMultilevel"/>
    <w:tmpl w:val="35101514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Symbol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30">
    <w:nsid w:val="4C53453D"/>
    <w:multiLevelType w:val="hybridMultilevel"/>
    <w:tmpl w:val="1974E260"/>
    <w:lvl w:ilvl="0" w:tplc="0410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Symbol" w:hint="default"/>
      </w:rPr>
    </w:lvl>
  </w:abstractNum>
  <w:abstractNum w:abstractNumId="31">
    <w:nsid w:val="53A64BD1"/>
    <w:multiLevelType w:val="hybridMultilevel"/>
    <w:tmpl w:val="9CF61B0C"/>
    <w:lvl w:ilvl="0" w:tplc="15EA14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5D1BF3"/>
    <w:multiLevelType w:val="hybridMultilevel"/>
    <w:tmpl w:val="D6BEC874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144BDF"/>
    <w:multiLevelType w:val="hybridMultilevel"/>
    <w:tmpl w:val="398633A2"/>
    <w:lvl w:ilvl="0" w:tplc="3A8C5C2E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/>
        <w:bCs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Symbol" w:hint="default"/>
      </w:rPr>
    </w:lvl>
  </w:abstractNum>
  <w:abstractNum w:abstractNumId="34">
    <w:nsid w:val="5BB87145"/>
    <w:multiLevelType w:val="hybridMultilevel"/>
    <w:tmpl w:val="E4A2A4A0"/>
    <w:lvl w:ilvl="0" w:tplc="0C14B91C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Symbol" w:hint="default"/>
        <w:sz w:val="32"/>
        <w:szCs w:val="3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7D7819"/>
    <w:multiLevelType w:val="multilevel"/>
    <w:tmpl w:val="E4A2A4A0"/>
    <w:lvl w:ilvl="0">
      <w:start w:val="1"/>
      <w:numFmt w:val="bullet"/>
      <w:lvlText w:val=""/>
      <w:lvlJc w:val="left"/>
      <w:pPr>
        <w:tabs>
          <w:tab w:val="num" w:pos="1097"/>
        </w:tabs>
        <w:ind w:left="927" w:hanging="567"/>
      </w:pPr>
      <w:rPr>
        <w:rFonts w:ascii="Wingdings" w:hAnsi="Wingdings" w:cs="Symbol"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2F241F"/>
    <w:multiLevelType w:val="hybridMultilevel"/>
    <w:tmpl w:val="72468840"/>
    <w:lvl w:ilvl="0" w:tplc="0C14B91C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Symbol" w:hint="default"/>
        <w:sz w:val="32"/>
        <w:szCs w:val="32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32"/>
        <w:szCs w:val="32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7">
    <w:nsid w:val="646413AD"/>
    <w:multiLevelType w:val="hybridMultilevel"/>
    <w:tmpl w:val="FA46E3DA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7F245A"/>
    <w:multiLevelType w:val="hybridMultilevel"/>
    <w:tmpl w:val="79CE43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39">
    <w:nsid w:val="69B057B6"/>
    <w:multiLevelType w:val="multilevel"/>
    <w:tmpl w:val="9B8CE990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Symbol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Aria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40">
    <w:nsid w:val="6CDF05A8"/>
    <w:multiLevelType w:val="hybridMultilevel"/>
    <w:tmpl w:val="4D5C3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6D1145D"/>
    <w:multiLevelType w:val="hybridMultilevel"/>
    <w:tmpl w:val="E9527288"/>
    <w:lvl w:ilvl="0" w:tplc="54C2125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cs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Symbol" w:hint="default"/>
      </w:rPr>
    </w:lvl>
  </w:abstractNum>
  <w:abstractNum w:abstractNumId="42">
    <w:nsid w:val="773F6EDB"/>
    <w:multiLevelType w:val="multilevel"/>
    <w:tmpl w:val="D5BE51D8"/>
    <w:lvl w:ilvl="0">
      <w:start w:val="1"/>
      <w:numFmt w:val="bullet"/>
      <w:lvlText w:val=""/>
      <w:lvlJc w:val="left"/>
      <w:pPr>
        <w:tabs>
          <w:tab w:val="num" w:pos="1457"/>
        </w:tabs>
        <w:ind w:left="1287" w:hanging="567"/>
      </w:pPr>
      <w:rPr>
        <w:rFonts w:ascii="Wingdings" w:hAnsi="Wingdings" w:cs="Symbol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alibri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Aria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43">
    <w:nsid w:val="77856FBF"/>
    <w:multiLevelType w:val="hybridMultilevel"/>
    <w:tmpl w:val="B730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Symbol" w:hint="default"/>
      </w:rPr>
    </w:lvl>
  </w:abstractNum>
  <w:abstractNum w:abstractNumId="44">
    <w:nsid w:val="77D90074"/>
    <w:multiLevelType w:val="hybridMultilevel"/>
    <w:tmpl w:val="FB64E3DC"/>
    <w:lvl w:ilvl="0" w:tplc="E7BCA53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634BAC"/>
    <w:multiLevelType w:val="hybridMultilevel"/>
    <w:tmpl w:val="9E940A78"/>
    <w:lvl w:ilvl="0" w:tplc="FC7A65B8">
      <w:start w:val="1"/>
      <w:numFmt w:val="decimal"/>
      <w:lvlText w:val="%1."/>
      <w:lvlJc w:val="left"/>
      <w:pPr>
        <w:tabs>
          <w:tab w:val="num" w:pos="622"/>
        </w:tabs>
        <w:ind w:left="622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FBD4A5B"/>
    <w:multiLevelType w:val="hybridMultilevel"/>
    <w:tmpl w:val="6F4AE642"/>
    <w:lvl w:ilvl="0" w:tplc="0C14B91C">
      <w:start w:val="1"/>
      <w:numFmt w:val="bullet"/>
      <w:lvlText w:val=""/>
      <w:lvlJc w:val="left"/>
      <w:pPr>
        <w:tabs>
          <w:tab w:val="num" w:pos="1157"/>
        </w:tabs>
        <w:ind w:left="987" w:hanging="567"/>
      </w:pPr>
      <w:rPr>
        <w:rFonts w:ascii="Wingdings" w:hAnsi="Wingdings" w:cs="Symbol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alibri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Aria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alibri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Symbol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Aria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alibri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Symbol" w:hint="default"/>
      </w:rPr>
    </w:lvl>
  </w:abstractNum>
  <w:num w:numId="1">
    <w:abstractNumId w:val="33"/>
  </w:num>
  <w:num w:numId="2">
    <w:abstractNumId w:val="9"/>
  </w:num>
  <w:num w:numId="3">
    <w:abstractNumId w:val="3"/>
  </w:num>
  <w:num w:numId="4">
    <w:abstractNumId w:val="14"/>
  </w:num>
  <w:num w:numId="5">
    <w:abstractNumId w:val="20"/>
  </w:num>
  <w:num w:numId="6">
    <w:abstractNumId w:val="6"/>
  </w:num>
  <w:num w:numId="7">
    <w:abstractNumId w:val="17"/>
  </w:num>
  <w:num w:numId="8">
    <w:abstractNumId w:val="31"/>
  </w:num>
  <w:num w:numId="9">
    <w:abstractNumId w:val="5"/>
  </w:num>
  <w:num w:numId="10">
    <w:abstractNumId w:val="40"/>
  </w:num>
  <w:num w:numId="11">
    <w:abstractNumId w:val="0"/>
  </w:num>
  <w:num w:numId="12">
    <w:abstractNumId w:val="1"/>
  </w:num>
  <w:num w:numId="13">
    <w:abstractNumId w:val="2"/>
  </w:num>
  <w:num w:numId="14">
    <w:abstractNumId w:val="4"/>
  </w:num>
  <w:num w:numId="15">
    <w:abstractNumId w:val="27"/>
  </w:num>
  <w:num w:numId="16">
    <w:abstractNumId w:val="34"/>
  </w:num>
  <w:num w:numId="17">
    <w:abstractNumId w:val="13"/>
  </w:num>
  <w:num w:numId="18">
    <w:abstractNumId w:val="38"/>
  </w:num>
  <w:num w:numId="19">
    <w:abstractNumId w:val="41"/>
  </w:num>
  <w:num w:numId="20">
    <w:abstractNumId w:val="35"/>
  </w:num>
  <w:num w:numId="21">
    <w:abstractNumId w:val="16"/>
  </w:num>
  <w:num w:numId="22">
    <w:abstractNumId w:val="22"/>
  </w:num>
  <w:num w:numId="23">
    <w:abstractNumId w:val="36"/>
  </w:num>
  <w:num w:numId="24">
    <w:abstractNumId w:val="18"/>
  </w:num>
  <w:num w:numId="25">
    <w:abstractNumId w:val="23"/>
  </w:num>
  <w:num w:numId="26">
    <w:abstractNumId w:val="8"/>
  </w:num>
  <w:num w:numId="27">
    <w:abstractNumId w:val="46"/>
  </w:num>
  <w:num w:numId="28">
    <w:abstractNumId w:val="24"/>
  </w:num>
  <w:num w:numId="29">
    <w:abstractNumId w:val="39"/>
  </w:num>
  <w:num w:numId="30">
    <w:abstractNumId w:val="42"/>
  </w:num>
  <w:num w:numId="31">
    <w:abstractNumId w:val="29"/>
  </w:num>
  <w:num w:numId="32">
    <w:abstractNumId w:val="25"/>
  </w:num>
  <w:num w:numId="33">
    <w:abstractNumId w:val="11"/>
  </w:num>
  <w:num w:numId="34">
    <w:abstractNumId w:val="30"/>
  </w:num>
  <w:num w:numId="35">
    <w:abstractNumId w:val="10"/>
  </w:num>
  <w:num w:numId="36">
    <w:abstractNumId w:val="26"/>
  </w:num>
  <w:num w:numId="37">
    <w:abstractNumId w:val="43"/>
  </w:num>
  <w:num w:numId="38">
    <w:abstractNumId w:val="28"/>
  </w:num>
  <w:num w:numId="39">
    <w:abstractNumId w:val="21"/>
  </w:num>
  <w:num w:numId="40">
    <w:abstractNumId w:val="45"/>
  </w:num>
  <w:num w:numId="41">
    <w:abstractNumId w:val="7"/>
  </w:num>
  <w:num w:numId="42">
    <w:abstractNumId w:val="19"/>
  </w:num>
  <w:num w:numId="43">
    <w:abstractNumId w:val="15"/>
  </w:num>
  <w:num w:numId="44">
    <w:abstractNumId w:val="32"/>
  </w:num>
  <w:num w:numId="45">
    <w:abstractNumId w:val="37"/>
  </w:num>
  <w:num w:numId="46">
    <w:abstractNumId w:val="44"/>
  </w:num>
  <w:num w:numId="4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115240"/>
    <w:rsid w:val="00040B08"/>
    <w:rsid w:val="000C5AB0"/>
    <w:rsid w:val="000E7E8F"/>
    <w:rsid w:val="00115240"/>
    <w:rsid w:val="00190E50"/>
    <w:rsid w:val="00395B9E"/>
    <w:rsid w:val="003B32DA"/>
    <w:rsid w:val="003C0B07"/>
    <w:rsid w:val="004B6AD8"/>
    <w:rsid w:val="005F0544"/>
    <w:rsid w:val="005F6E48"/>
    <w:rsid w:val="006103AA"/>
    <w:rsid w:val="00642CFE"/>
    <w:rsid w:val="006F671D"/>
    <w:rsid w:val="00754499"/>
    <w:rsid w:val="00873AA2"/>
    <w:rsid w:val="009B3829"/>
    <w:rsid w:val="009F780E"/>
    <w:rsid w:val="00A82359"/>
    <w:rsid w:val="00D34CED"/>
    <w:rsid w:val="00F87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semiHidden="0" w:unhideWhenUsed="0"/>
    <w:lsdException w:name="TOC Heading" w:qFormat="1"/>
  </w:latentStyles>
  <w:style w:type="paragraph" w:default="1" w:styleId="Normale">
    <w:name w:val="Normal"/>
    <w:qFormat/>
    <w:rsid w:val="00FB68FC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5240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5240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11524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9"/>
    <w:semiHidden/>
    <w:locked/>
    <w:rsid w:val="00115240"/>
    <w:rPr>
      <w:rFonts w:ascii="Cambria" w:hAnsi="Cambria" w:cs="Cambria"/>
      <w:b/>
      <w:bCs/>
      <w:color w:val="4F81BD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semiHidden/>
    <w:rsid w:val="0011524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115240"/>
  </w:style>
  <w:style w:type="character" w:styleId="Collegamentoipertestuale">
    <w:name w:val="Hyperlink"/>
    <w:uiPriority w:val="99"/>
    <w:rsid w:val="00115240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115240"/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115240"/>
    <w:rPr>
      <w:rFonts w:ascii="Tahoma" w:hAnsi="Tahoma" w:cs="Tahoma"/>
      <w:sz w:val="16"/>
      <w:szCs w:val="16"/>
    </w:rPr>
  </w:style>
  <w:style w:type="paragraph" w:customStyle="1" w:styleId="Grigliamedia1-Colore21">
    <w:name w:val="Griglia media 1 - Colore 21"/>
    <w:basedOn w:val="Normale"/>
    <w:uiPriority w:val="99"/>
    <w:qFormat/>
    <w:rsid w:val="00C3195C"/>
    <w:pPr>
      <w:ind w:left="720"/>
    </w:pPr>
  </w:style>
  <w:style w:type="paragraph" w:customStyle="1" w:styleId="Corpodeltesto21">
    <w:name w:val="Corpo del testo 21"/>
    <w:basedOn w:val="Normale"/>
    <w:uiPriority w:val="99"/>
    <w:rsid w:val="004E7145"/>
    <w:pPr>
      <w:widowControl w:val="0"/>
      <w:suppressAutoHyphens/>
      <w:overflowPunct w:val="0"/>
      <w:autoSpaceDE w:val="0"/>
      <w:ind w:firstLine="567"/>
      <w:jc w:val="both"/>
      <w:textAlignment w:val="baseline"/>
    </w:pPr>
    <w:rPr>
      <w:lang w:eastAsia="ar-SA"/>
    </w:rPr>
  </w:style>
  <w:style w:type="paragraph" w:styleId="Pidipagina">
    <w:name w:val="footer"/>
    <w:basedOn w:val="Normale"/>
    <w:link w:val="PidipaginaCarattere"/>
    <w:uiPriority w:val="99"/>
    <w:semiHidden/>
    <w:rsid w:val="005F39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5F3976"/>
  </w:style>
  <w:style w:type="paragraph" w:customStyle="1" w:styleId="Corpotesto1">
    <w:name w:val="Corpo testo1"/>
    <w:basedOn w:val="Normale"/>
    <w:link w:val="CorpotestoCarattere"/>
    <w:uiPriority w:val="99"/>
    <w:rsid w:val="00FB68FC"/>
    <w:pPr>
      <w:ind w:right="-143"/>
      <w:jc w:val="center"/>
    </w:pPr>
    <w:rPr>
      <w:rFonts w:ascii="Arial" w:eastAsia="Calibri" w:hAnsi="Arial"/>
      <w:b/>
      <w:bCs/>
      <w:sz w:val="20"/>
      <w:szCs w:val="20"/>
    </w:rPr>
  </w:style>
  <w:style w:type="character" w:customStyle="1" w:styleId="CorpotestoCarattere">
    <w:name w:val="Corpo testo Carattere"/>
    <w:link w:val="Corpotesto1"/>
    <w:uiPriority w:val="99"/>
    <w:locked/>
    <w:rsid w:val="00FB68FC"/>
    <w:rPr>
      <w:rFonts w:ascii="Arial" w:hAnsi="Arial" w:cs="Arial"/>
      <w:b/>
      <w:bCs/>
      <w:sz w:val="20"/>
      <w:szCs w:val="20"/>
      <w:lang w:eastAsia="it-IT"/>
    </w:rPr>
  </w:style>
  <w:style w:type="paragraph" w:customStyle="1" w:styleId="Default">
    <w:name w:val="Default"/>
    <w:uiPriority w:val="99"/>
    <w:rsid w:val="00812B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Enfasigrassetto">
    <w:name w:val="Strong"/>
    <w:uiPriority w:val="99"/>
    <w:qFormat/>
    <w:rsid w:val="00316C41"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2F6E54"/>
    <w:rPr>
      <w:rFonts w:eastAsia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1A519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2F6E54"/>
    <w:rPr>
      <w:vertAlign w:val="superscript"/>
    </w:rPr>
  </w:style>
  <w:style w:type="character" w:customStyle="1" w:styleId="apple-converted-space">
    <w:name w:val="apple-converted-space"/>
    <w:basedOn w:val="Carpredefinitoparagrafo"/>
    <w:uiPriority w:val="99"/>
    <w:rsid w:val="006423BA"/>
  </w:style>
  <w:style w:type="character" w:styleId="Enfasicorsivo">
    <w:name w:val="Emphasis"/>
    <w:uiPriority w:val="20"/>
    <w:qFormat/>
    <w:locked/>
    <w:rsid w:val="008A52C1"/>
    <w:rPr>
      <w:i/>
      <w:iCs/>
    </w:rPr>
  </w:style>
  <w:style w:type="paragraph" w:customStyle="1" w:styleId="Elencomedio2-Colore21">
    <w:name w:val="Elenco medio 2 - Colore 21"/>
    <w:hidden/>
    <w:uiPriority w:val="99"/>
    <w:semiHidden/>
    <w:rsid w:val="0026425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2302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</vt:lpstr>
      <vt:lpstr>Prot</vt:lpstr>
    </vt:vector>
  </TitlesOfParts>
  <Company>MTM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MIUR</dc:creator>
  <cp:lastModifiedBy>gmartino</cp:lastModifiedBy>
  <cp:revision>2</cp:revision>
  <cp:lastPrinted>2016-01-21T12:34:00Z</cp:lastPrinted>
  <dcterms:created xsi:type="dcterms:W3CDTF">2019-11-18T19:49:00Z</dcterms:created>
  <dcterms:modified xsi:type="dcterms:W3CDTF">2019-11-18T19:49:00Z</dcterms:modified>
</cp:coreProperties>
</file>