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3DE" w:rsidRDefault="009F77EB" w:rsidP="002713DE">
      <w:pPr>
        <w:pStyle w:val="Titolo3"/>
        <w:rPr>
          <w:b/>
          <w:sz w:val="16"/>
          <w:szCs w:val="16"/>
          <w:u w:val="none"/>
        </w:rPr>
      </w:pPr>
      <w:r>
        <w:rPr>
          <w:b/>
          <w:sz w:val="16"/>
          <w:szCs w:val="16"/>
          <w:u w:val="none"/>
        </w:rPr>
        <w:t>All. 2</w:t>
      </w:r>
    </w:p>
    <w:p w:rsidR="002713DE" w:rsidRDefault="002713DE" w:rsidP="002713DE">
      <w:pPr>
        <w:pStyle w:val="Titolo3"/>
        <w:rPr>
          <w:b/>
          <w:sz w:val="16"/>
          <w:szCs w:val="16"/>
          <w:u w:val="none"/>
        </w:rPr>
      </w:pPr>
    </w:p>
    <w:p w:rsidR="002713DE" w:rsidRDefault="002713DE" w:rsidP="002713DE">
      <w:pPr>
        <w:pStyle w:val="Titolo3"/>
        <w:rPr>
          <w:b/>
          <w:sz w:val="16"/>
          <w:szCs w:val="16"/>
          <w:u w:val="none"/>
        </w:rPr>
      </w:pPr>
      <w:r>
        <w:rPr>
          <w:b/>
          <w:sz w:val="16"/>
          <w:szCs w:val="16"/>
          <w:u w:val="none"/>
        </w:rPr>
        <w:tab/>
      </w:r>
      <w:r>
        <w:rPr>
          <w:b/>
          <w:sz w:val="16"/>
          <w:szCs w:val="16"/>
          <w:u w:val="none"/>
        </w:rPr>
        <w:tab/>
      </w:r>
      <w:r>
        <w:rPr>
          <w:b/>
          <w:sz w:val="16"/>
          <w:szCs w:val="16"/>
          <w:u w:val="none"/>
        </w:rPr>
        <w:tab/>
      </w:r>
    </w:p>
    <w:p w:rsidR="002713DE" w:rsidRDefault="002713DE" w:rsidP="002713DE">
      <w:pPr>
        <w:jc w:val="right"/>
        <w:rPr>
          <w:rFonts w:ascii="Arial" w:hAnsi="Arial" w:cs="Arial"/>
          <w:b/>
          <w:bCs/>
        </w:rPr>
      </w:pPr>
    </w:p>
    <w:p w:rsidR="002713DE" w:rsidRDefault="002713DE" w:rsidP="002713DE">
      <w:pPr>
        <w:jc w:val="right"/>
        <w:rPr>
          <w:rFonts w:ascii="Arial" w:hAnsi="Arial" w:cs="Arial"/>
          <w:b/>
          <w:bCs/>
        </w:rPr>
      </w:pPr>
    </w:p>
    <w:p w:rsidR="002713DE" w:rsidRDefault="002713DE" w:rsidP="002713DE">
      <w:pPr>
        <w:jc w:val="right"/>
        <w:rPr>
          <w:rFonts w:ascii="Arial" w:hAnsi="Arial" w:cs="Arial"/>
          <w:b/>
          <w:bCs/>
        </w:rPr>
      </w:pPr>
    </w:p>
    <w:p w:rsidR="00CF01F6" w:rsidRDefault="00CF01F6" w:rsidP="00CF01F6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CF01F6" w:rsidRDefault="00CF01F6" w:rsidP="00CF01F6">
      <w:pPr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Al Dirigente scolastico</w:t>
      </w:r>
    </w:p>
    <w:p w:rsidR="00CF01F6" w:rsidRDefault="00CF01F6" w:rsidP="00CF01F6">
      <w:pPr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di Istruzione Secondaria Superiore</w:t>
      </w:r>
    </w:p>
    <w:p w:rsidR="00CF01F6" w:rsidRDefault="00CF01F6" w:rsidP="00CF01F6">
      <w:pPr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“</w:t>
      </w:r>
      <w:r w:rsidR="00F0464C">
        <w:rPr>
          <w:rFonts w:ascii="Arial" w:hAnsi="Arial" w:cs="Arial"/>
          <w:b/>
          <w:bCs/>
          <w:sz w:val="22"/>
          <w:szCs w:val="22"/>
        </w:rPr>
        <w:t>G. Falcone</w:t>
      </w:r>
      <w:r>
        <w:rPr>
          <w:rFonts w:ascii="Arial" w:hAnsi="Arial" w:cs="Arial"/>
          <w:b/>
          <w:bCs/>
          <w:sz w:val="22"/>
          <w:szCs w:val="22"/>
        </w:rPr>
        <w:t>”</w:t>
      </w:r>
      <w:r w:rsidR="00F0464C">
        <w:rPr>
          <w:rFonts w:ascii="Arial" w:hAnsi="Arial" w:cs="Arial"/>
          <w:b/>
          <w:bCs/>
          <w:sz w:val="22"/>
          <w:szCs w:val="22"/>
        </w:rPr>
        <w:t xml:space="preserve"> di Pozzuoli (NA)</w:t>
      </w:r>
    </w:p>
    <w:p w:rsidR="002713DE" w:rsidRPr="00964CDE" w:rsidRDefault="002713DE" w:rsidP="002713DE">
      <w:pPr>
        <w:jc w:val="right"/>
        <w:rPr>
          <w:rFonts w:ascii="Arial" w:hAnsi="Arial" w:cs="Arial"/>
          <w:b/>
          <w:bCs/>
        </w:rPr>
      </w:pPr>
    </w:p>
    <w:p w:rsidR="002713DE" w:rsidRPr="00964CDE" w:rsidRDefault="00F81D6A" w:rsidP="002713DE">
      <w:pPr>
        <w:jc w:val="center"/>
        <w:rPr>
          <w:rFonts w:ascii="Arial" w:hAnsi="Arial" w:cs="Arial"/>
        </w:rPr>
      </w:pPr>
      <w:r w:rsidRPr="00F81D6A">
        <w:rPr>
          <w:rFonts w:ascii="Arial" w:hAnsi="Arial" w:cs="Arial"/>
          <w:b/>
          <w:bCs/>
          <w:noProof/>
        </w:rPr>
        <w:pict>
          <v:rect id="_x0000_s1040" style="position:absolute;left:0;text-align:left;margin-left:-7.4pt;margin-top:7.9pt;width:552.05pt;height:26.75pt;z-index:251657216" strokecolor="#eeece1" strokeweight="1pt">
            <v:fill recolor="t" focusposition="1" focussize="" focus="100%" type="gradient"/>
            <v:shadow on="t" type="perspective" color="#243f60" opacity=".5" offset="1pt" offset2="-3pt"/>
            <v:textbox style="mso-next-textbox:#_x0000_s1040">
              <w:txbxContent>
                <w:p w:rsidR="002713DE" w:rsidRPr="00013537" w:rsidRDefault="002713DE" w:rsidP="002713DE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z w:val="32"/>
                    </w:rPr>
                  </w:pPr>
                  <w:r w:rsidRPr="00013537">
                    <w:rPr>
                      <w:rFonts w:ascii="Arial" w:hAnsi="Arial" w:cs="Arial"/>
                      <w:b/>
                      <w:bCs/>
                      <w:i/>
                      <w:sz w:val="28"/>
                      <w:szCs w:val="28"/>
                    </w:rPr>
                    <w:t>SCHEDA VALUTAZIONE TITOLI PER LA FIGURA DI ESPERTO</w:t>
                  </w:r>
                  <w:r>
                    <w:rPr>
                      <w:rFonts w:ascii="Arial" w:hAnsi="Arial" w:cs="Arial"/>
                      <w:b/>
                      <w:bCs/>
                      <w:i/>
                      <w:sz w:val="28"/>
                      <w:szCs w:val="28"/>
                    </w:rPr>
                    <w:t>/FACILITATORE</w:t>
                  </w:r>
                </w:p>
                <w:p w:rsidR="002713DE" w:rsidRPr="00013537" w:rsidRDefault="002713DE">
                  <w:pPr>
                    <w:rPr>
                      <w:i/>
                    </w:rPr>
                  </w:pPr>
                </w:p>
              </w:txbxContent>
            </v:textbox>
          </v:rect>
        </w:pict>
      </w:r>
    </w:p>
    <w:p w:rsidR="002713DE" w:rsidRDefault="002713DE" w:rsidP="002713DE">
      <w:pPr>
        <w:jc w:val="center"/>
        <w:rPr>
          <w:rFonts w:ascii="Arial" w:hAnsi="Arial" w:cs="Arial"/>
          <w:b/>
          <w:sz w:val="22"/>
          <w:szCs w:val="22"/>
        </w:rPr>
      </w:pPr>
    </w:p>
    <w:p w:rsidR="002713DE" w:rsidRDefault="002713DE" w:rsidP="002713DE">
      <w:pPr>
        <w:jc w:val="center"/>
        <w:rPr>
          <w:rFonts w:ascii="Arial" w:hAnsi="Arial" w:cs="Arial"/>
          <w:b/>
          <w:sz w:val="22"/>
          <w:szCs w:val="22"/>
        </w:rPr>
      </w:pPr>
    </w:p>
    <w:p w:rsidR="002713DE" w:rsidRPr="001A496B" w:rsidRDefault="002713DE" w:rsidP="002713DE">
      <w:pPr>
        <w:jc w:val="center"/>
        <w:rPr>
          <w:rFonts w:ascii="Arial" w:hAnsi="Arial" w:cs="Arial"/>
          <w:b/>
          <w:sz w:val="8"/>
          <w:szCs w:val="8"/>
        </w:rPr>
      </w:pPr>
    </w:p>
    <w:p w:rsidR="002713DE" w:rsidRPr="00306AEB" w:rsidRDefault="002713DE" w:rsidP="002713DE">
      <w:pPr>
        <w:pStyle w:val="Tito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306AEB">
        <w:rPr>
          <w:rFonts w:ascii="Arial" w:hAnsi="Arial" w:cs="Arial"/>
          <w:sz w:val="20"/>
          <w:szCs w:val="20"/>
        </w:rPr>
        <w:t xml:space="preserve">da allegare alla domanda di partecipazione alla selezione per le figure di </w:t>
      </w:r>
      <w:r>
        <w:rPr>
          <w:rFonts w:ascii="Arial" w:hAnsi="Arial" w:cs="Arial"/>
          <w:sz w:val="20"/>
          <w:szCs w:val="20"/>
        </w:rPr>
        <w:t>Esperto/Facilitatore</w:t>
      </w:r>
    </w:p>
    <w:p w:rsidR="002713DE" w:rsidRPr="005B1E1F" w:rsidRDefault="002713DE" w:rsidP="002713DE">
      <w:pPr>
        <w:pStyle w:val="Tito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</w:rPr>
      </w:pPr>
      <w:r w:rsidRPr="005B1E1F">
        <w:rPr>
          <w:rFonts w:ascii="Arial" w:hAnsi="Arial" w:cs="Arial"/>
          <w:color w:val="000000"/>
        </w:rPr>
        <w:t xml:space="preserve">PIANO </w:t>
      </w:r>
      <w:proofErr w:type="spellStart"/>
      <w:r w:rsidRPr="005B1E1F">
        <w:rPr>
          <w:rFonts w:ascii="Arial" w:hAnsi="Arial" w:cs="Arial"/>
          <w:color w:val="000000"/>
        </w:rPr>
        <w:t>DI</w:t>
      </w:r>
      <w:proofErr w:type="spellEnd"/>
      <w:r w:rsidRPr="005B1E1F">
        <w:rPr>
          <w:rFonts w:ascii="Arial" w:hAnsi="Arial" w:cs="Arial"/>
          <w:color w:val="000000"/>
        </w:rPr>
        <w:t xml:space="preserve"> FORMAZIONE PER DOCENTI NEO</w:t>
      </w:r>
      <w:r w:rsidR="008D12C2">
        <w:rPr>
          <w:rFonts w:ascii="Arial" w:hAnsi="Arial" w:cs="Arial"/>
          <w:color w:val="000000"/>
        </w:rPr>
        <w:t>ASSUNTI</w:t>
      </w:r>
      <w:r w:rsidRPr="005B1E1F">
        <w:rPr>
          <w:rFonts w:ascii="Arial" w:hAnsi="Arial" w:cs="Arial"/>
          <w:color w:val="000000"/>
        </w:rPr>
        <w:t xml:space="preserve"> IN RUOLO A.S. 201</w:t>
      </w:r>
      <w:r w:rsidR="008D12C2">
        <w:rPr>
          <w:rFonts w:ascii="Arial" w:hAnsi="Arial" w:cs="Arial"/>
          <w:color w:val="000000"/>
        </w:rPr>
        <w:t>9-20</w:t>
      </w:r>
    </w:p>
    <w:p w:rsidR="002713DE" w:rsidRPr="005E11BD" w:rsidRDefault="002713DE" w:rsidP="002713DE">
      <w:pPr>
        <w:rPr>
          <w:highlight w:val="darkBlue"/>
        </w:rPr>
      </w:pPr>
    </w:p>
    <w:p w:rsidR="002713DE" w:rsidRPr="00962617" w:rsidRDefault="002713DE" w:rsidP="002713DE">
      <w:pPr>
        <w:jc w:val="center"/>
        <w:rPr>
          <w:rFonts w:ascii="Arial" w:hAnsi="Arial" w:cs="Arial"/>
          <w:sz w:val="22"/>
          <w:szCs w:val="22"/>
        </w:rPr>
      </w:pPr>
    </w:p>
    <w:p w:rsidR="002713DE" w:rsidRPr="00962617" w:rsidRDefault="002713DE" w:rsidP="00CF01F6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962617">
        <w:rPr>
          <w:rFonts w:ascii="Arial" w:hAnsi="Arial" w:cs="Arial"/>
          <w:sz w:val="20"/>
          <w:szCs w:val="20"/>
        </w:rPr>
        <w:t xml:space="preserve">Il/La sottoscritto/a____________________________________ nato/a a____________________ il _______________ Codice fiscale____________________________________ cittadinanza____________________  residente a _____________________________  </w:t>
      </w:r>
      <w:proofErr w:type="spellStart"/>
      <w:r w:rsidRPr="00962617">
        <w:rPr>
          <w:rFonts w:ascii="Arial" w:hAnsi="Arial" w:cs="Arial"/>
          <w:sz w:val="20"/>
          <w:szCs w:val="20"/>
        </w:rPr>
        <w:t>Prov</w:t>
      </w:r>
      <w:proofErr w:type="spellEnd"/>
      <w:r w:rsidRPr="00962617">
        <w:rPr>
          <w:rFonts w:ascii="Arial" w:hAnsi="Arial" w:cs="Arial"/>
          <w:sz w:val="20"/>
          <w:szCs w:val="20"/>
        </w:rPr>
        <w:t xml:space="preserve">_____ in via________________________________________ n.______ </w:t>
      </w:r>
      <w:proofErr w:type="spellStart"/>
      <w:r w:rsidRPr="00962617">
        <w:rPr>
          <w:rFonts w:ascii="Arial" w:hAnsi="Arial" w:cs="Arial"/>
          <w:sz w:val="20"/>
          <w:szCs w:val="20"/>
        </w:rPr>
        <w:t>c.a.p.</w:t>
      </w:r>
      <w:proofErr w:type="spellEnd"/>
      <w:r w:rsidRPr="00962617">
        <w:rPr>
          <w:rFonts w:ascii="Arial" w:hAnsi="Arial" w:cs="Arial"/>
          <w:sz w:val="20"/>
          <w:szCs w:val="20"/>
        </w:rPr>
        <w:t xml:space="preserve">_________  numero telefonico fisso__________________________ </w:t>
      </w:r>
      <w:proofErr w:type="spellStart"/>
      <w:r w:rsidRPr="00962617">
        <w:rPr>
          <w:rFonts w:ascii="Arial" w:hAnsi="Arial" w:cs="Arial"/>
          <w:sz w:val="20"/>
          <w:szCs w:val="20"/>
        </w:rPr>
        <w:t>cell</w:t>
      </w:r>
      <w:proofErr w:type="spellEnd"/>
      <w:r w:rsidRPr="00962617">
        <w:rPr>
          <w:rFonts w:ascii="Arial" w:hAnsi="Arial" w:cs="Arial"/>
          <w:sz w:val="20"/>
          <w:szCs w:val="20"/>
        </w:rPr>
        <w:t xml:space="preserve">.______________________________  indirizzo e-mail__________________________________________________________________ </w:t>
      </w:r>
    </w:p>
    <w:p w:rsidR="002713DE" w:rsidRPr="00962617" w:rsidRDefault="002713DE" w:rsidP="00CF01F6">
      <w:pPr>
        <w:spacing w:line="480" w:lineRule="auto"/>
        <w:jc w:val="center"/>
        <w:rPr>
          <w:rFonts w:ascii="Arial" w:hAnsi="Arial" w:cs="Arial"/>
          <w:sz w:val="20"/>
          <w:szCs w:val="20"/>
        </w:rPr>
      </w:pPr>
      <w:r w:rsidRPr="00962617">
        <w:rPr>
          <w:rFonts w:ascii="Arial" w:hAnsi="Arial" w:cs="Arial"/>
          <w:sz w:val="20"/>
          <w:szCs w:val="20"/>
        </w:rPr>
        <w:t>CHIEDE</w:t>
      </w:r>
    </w:p>
    <w:p w:rsidR="002713DE" w:rsidRPr="00962617" w:rsidRDefault="002713DE" w:rsidP="00CF01F6">
      <w:pPr>
        <w:tabs>
          <w:tab w:val="left" w:pos="6570"/>
        </w:tabs>
        <w:spacing w:line="480" w:lineRule="auto"/>
        <w:rPr>
          <w:rFonts w:ascii="Arial" w:hAnsi="Arial" w:cs="Arial"/>
          <w:sz w:val="20"/>
          <w:szCs w:val="20"/>
        </w:rPr>
      </w:pPr>
      <w:r w:rsidRPr="00962617">
        <w:rPr>
          <w:rFonts w:ascii="Arial" w:hAnsi="Arial" w:cs="Arial"/>
          <w:sz w:val="20"/>
          <w:szCs w:val="20"/>
        </w:rPr>
        <w:t>di essere ammesso alla procedura di selezione in qualità di esperto in_______________________________ per il LABORATORIO FORMATIVO _____________________________________________________________________________________</w:t>
      </w:r>
    </w:p>
    <w:p w:rsidR="002713DE" w:rsidRPr="00962617" w:rsidRDefault="002713DE" w:rsidP="00CF01F6">
      <w:pPr>
        <w:tabs>
          <w:tab w:val="left" w:pos="6570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962617">
        <w:rPr>
          <w:rFonts w:ascii="Arial" w:hAnsi="Arial" w:cs="Arial"/>
          <w:sz w:val="20"/>
          <w:szCs w:val="20"/>
        </w:rPr>
        <w:t>A tal fine, in relazione ai titoli posseduti ritiene di aver diritto ai seguenti punteggi:</w:t>
      </w:r>
    </w:p>
    <w:p w:rsidR="002713DE" w:rsidRDefault="002713DE" w:rsidP="002713DE">
      <w:pPr>
        <w:tabs>
          <w:tab w:val="left" w:pos="6570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10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3"/>
        <w:gridCol w:w="6499"/>
        <w:gridCol w:w="1705"/>
        <w:gridCol w:w="1851"/>
      </w:tblGrid>
      <w:tr w:rsidR="002713DE" w:rsidRPr="00962617">
        <w:trPr>
          <w:trHeight w:val="375"/>
          <w:jc w:val="center"/>
        </w:trPr>
        <w:tc>
          <w:tcPr>
            <w:tcW w:w="10508" w:type="dxa"/>
            <w:gridSpan w:val="4"/>
            <w:shd w:val="clear" w:color="auto" w:fill="D9D9D9"/>
            <w:noWrap/>
            <w:vAlign w:val="center"/>
          </w:tcPr>
          <w:p w:rsidR="002713DE" w:rsidRPr="00962617" w:rsidRDefault="002713DE" w:rsidP="002713DE">
            <w:pPr>
              <w:rPr>
                <w:rFonts w:ascii="Arial" w:hAnsi="Arial" w:cs="Arial"/>
                <w:b/>
                <w:bCs/>
                <w:szCs w:val="22"/>
              </w:rPr>
            </w:pPr>
            <w:r w:rsidRPr="00962617">
              <w:rPr>
                <w:rFonts w:ascii="Arial" w:hAnsi="Arial" w:cs="Arial"/>
                <w:b/>
                <w:bCs/>
                <w:szCs w:val="22"/>
              </w:rPr>
              <w:t>TITOLI DI ACCESSO</w:t>
            </w:r>
          </w:p>
        </w:tc>
      </w:tr>
      <w:tr w:rsidR="002713DE" w:rsidRPr="00962617">
        <w:trPr>
          <w:trHeight w:val="390"/>
          <w:jc w:val="center"/>
        </w:trPr>
        <w:tc>
          <w:tcPr>
            <w:tcW w:w="453" w:type="dxa"/>
            <w:shd w:val="clear" w:color="auto" w:fill="auto"/>
            <w:noWrap/>
            <w:vAlign w:val="center"/>
          </w:tcPr>
          <w:p w:rsidR="002713DE" w:rsidRPr="00962617" w:rsidRDefault="002713DE" w:rsidP="002713D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2617">
              <w:rPr>
                <w:rFonts w:ascii="Arial" w:hAnsi="Arial" w:cs="Arial"/>
                <w:b/>
                <w:bCs/>
              </w:rPr>
              <w:t>N. </w:t>
            </w:r>
          </w:p>
        </w:tc>
        <w:tc>
          <w:tcPr>
            <w:tcW w:w="6499" w:type="dxa"/>
            <w:shd w:val="clear" w:color="auto" w:fill="auto"/>
            <w:vAlign w:val="center"/>
          </w:tcPr>
          <w:p w:rsidR="002713DE" w:rsidRPr="00962617" w:rsidRDefault="002713DE" w:rsidP="002713DE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962617">
              <w:rPr>
                <w:rFonts w:ascii="Arial" w:hAnsi="Arial" w:cs="Arial"/>
                <w:b/>
                <w:bCs/>
                <w:iCs/>
              </w:rPr>
              <w:t>DESCRIZIONE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2713DE" w:rsidRPr="00962617" w:rsidRDefault="002713DE" w:rsidP="002713DE">
            <w:pPr>
              <w:snapToGrid w:val="0"/>
              <w:spacing w:before="120"/>
              <w:jc w:val="center"/>
              <w:rPr>
                <w:rFonts w:ascii="Arial" w:hAnsi="Arial" w:cs="Arial"/>
                <w:szCs w:val="18"/>
                <w:u w:val="single"/>
              </w:rPr>
            </w:pPr>
            <w:r w:rsidRPr="00962617">
              <w:rPr>
                <w:rFonts w:ascii="Arial" w:hAnsi="Arial" w:cs="Arial"/>
                <w:szCs w:val="18"/>
                <w:u w:val="single"/>
              </w:rPr>
              <w:t>Parte riservata</w:t>
            </w:r>
          </w:p>
          <w:p w:rsidR="002713DE" w:rsidRPr="00962617" w:rsidRDefault="002713DE" w:rsidP="002713DE">
            <w:pPr>
              <w:snapToGrid w:val="0"/>
              <w:spacing w:after="120"/>
              <w:jc w:val="center"/>
              <w:rPr>
                <w:rFonts w:ascii="Arial" w:hAnsi="Arial" w:cs="Arial"/>
                <w:szCs w:val="18"/>
                <w:u w:val="single"/>
              </w:rPr>
            </w:pPr>
            <w:r w:rsidRPr="00962617">
              <w:rPr>
                <w:rFonts w:ascii="Arial" w:hAnsi="Arial" w:cs="Arial"/>
                <w:szCs w:val="18"/>
                <w:u w:val="single"/>
              </w:rPr>
              <w:t>all’interessato</w:t>
            </w:r>
          </w:p>
          <w:p w:rsidR="002713DE" w:rsidRPr="00962617" w:rsidRDefault="002713DE" w:rsidP="002713DE">
            <w:pPr>
              <w:snapToGrid w:val="0"/>
              <w:jc w:val="center"/>
              <w:rPr>
                <w:rFonts w:ascii="Arial" w:hAnsi="Arial" w:cs="Arial"/>
                <w:szCs w:val="18"/>
                <w:u w:val="single"/>
              </w:rPr>
            </w:pPr>
            <w:r w:rsidRPr="00962617">
              <w:rPr>
                <w:rFonts w:ascii="Arial" w:hAnsi="Arial" w:cs="Arial"/>
                <w:szCs w:val="18"/>
                <w:u w:val="single"/>
              </w:rPr>
              <w:t>SI / NO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2713DE" w:rsidRPr="00962617" w:rsidRDefault="002713DE" w:rsidP="002713DE">
            <w:pPr>
              <w:snapToGrid w:val="0"/>
              <w:spacing w:before="120"/>
              <w:jc w:val="center"/>
              <w:rPr>
                <w:rFonts w:ascii="Arial" w:hAnsi="Arial" w:cs="Arial"/>
                <w:szCs w:val="18"/>
                <w:u w:val="single"/>
              </w:rPr>
            </w:pPr>
            <w:r w:rsidRPr="00962617">
              <w:rPr>
                <w:rFonts w:ascii="Arial" w:hAnsi="Arial" w:cs="Arial"/>
                <w:szCs w:val="18"/>
                <w:u w:val="single"/>
              </w:rPr>
              <w:t>Parte riservata alla</w:t>
            </w:r>
          </w:p>
          <w:p w:rsidR="002713DE" w:rsidRPr="00962617" w:rsidRDefault="002713DE" w:rsidP="002713DE">
            <w:pPr>
              <w:snapToGrid w:val="0"/>
              <w:spacing w:after="120"/>
              <w:jc w:val="center"/>
              <w:rPr>
                <w:rFonts w:ascii="Arial" w:hAnsi="Arial" w:cs="Arial"/>
                <w:szCs w:val="18"/>
                <w:u w:val="single"/>
              </w:rPr>
            </w:pPr>
            <w:r w:rsidRPr="00962617">
              <w:rPr>
                <w:rFonts w:ascii="Arial" w:hAnsi="Arial" w:cs="Arial"/>
                <w:szCs w:val="18"/>
                <w:u w:val="single"/>
              </w:rPr>
              <w:t>Commissione</w:t>
            </w:r>
          </w:p>
          <w:p w:rsidR="002713DE" w:rsidRPr="00962617" w:rsidRDefault="002713DE" w:rsidP="002713DE">
            <w:pPr>
              <w:snapToGrid w:val="0"/>
              <w:jc w:val="center"/>
              <w:rPr>
                <w:rFonts w:ascii="Arial" w:hAnsi="Arial" w:cs="Arial"/>
                <w:szCs w:val="18"/>
                <w:u w:val="single"/>
              </w:rPr>
            </w:pPr>
            <w:r w:rsidRPr="00962617">
              <w:rPr>
                <w:rFonts w:ascii="Arial" w:hAnsi="Arial" w:cs="Arial"/>
                <w:szCs w:val="18"/>
                <w:u w:val="single"/>
              </w:rPr>
              <w:t>SI / NO</w:t>
            </w:r>
          </w:p>
        </w:tc>
      </w:tr>
      <w:tr w:rsidR="002713DE" w:rsidRPr="00962617">
        <w:trPr>
          <w:trHeight w:val="390"/>
          <w:jc w:val="center"/>
        </w:trPr>
        <w:tc>
          <w:tcPr>
            <w:tcW w:w="453" w:type="dxa"/>
            <w:vMerge w:val="restart"/>
            <w:shd w:val="clear" w:color="auto" w:fill="auto"/>
            <w:noWrap/>
            <w:vAlign w:val="center"/>
          </w:tcPr>
          <w:p w:rsidR="002713DE" w:rsidRPr="00962617" w:rsidRDefault="002713DE" w:rsidP="002713DE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962617">
              <w:rPr>
                <w:rFonts w:ascii="Arial" w:hAnsi="Arial" w:cs="Arial"/>
                <w:bCs/>
                <w:szCs w:val="20"/>
              </w:rPr>
              <w:t>1</w:t>
            </w:r>
          </w:p>
        </w:tc>
        <w:tc>
          <w:tcPr>
            <w:tcW w:w="6499" w:type="dxa"/>
            <w:shd w:val="clear" w:color="auto" w:fill="auto"/>
            <w:vAlign w:val="center"/>
          </w:tcPr>
          <w:p w:rsidR="002713DE" w:rsidRPr="00962617" w:rsidRDefault="002713DE" w:rsidP="002713DE">
            <w:pPr>
              <w:rPr>
                <w:rFonts w:ascii="Arial" w:hAnsi="Arial" w:cs="Arial"/>
                <w:bCs/>
                <w:iCs/>
                <w:szCs w:val="20"/>
              </w:rPr>
            </w:pPr>
            <w:r w:rsidRPr="00962617">
              <w:rPr>
                <w:rFonts w:ascii="Arial" w:hAnsi="Arial"/>
                <w:szCs w:val="22"/>
              </w:rPr>
              <w:t>Laurea di secondo livello o vecchio ordinamento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2713DE" w:rsidRPr="00962617" w:rsidRDefault="002713DE" w:rsidP="002713DE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1851" w:type="dxa"/>
            <w:shd w:val="clear" w:color="auto" w:fill="D9D9D9"/>
            <w:vAlign w:val="center"/>
          </w:tcPr>
          <w:p w:rsidR="002713DE" w:rsidRPr="00962617" w:rsidRDefault="002713DE" w:rsidP="002713DE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</w:tr>
      <w:tr w:rsidR="002713DE" w:rsidRPr="00962617" w:rsidTr="00F0464C">
        <w:trPr>
          <w:trHeight w:hRule="exact" w:val="652"/>
          <w:jc w:val="center"/>
        </w:trPr>
        <w:tc>
          <w:tcPr>
            <w:tcW w:w="453" w:type="dxa"/>
            <w:vMerge/>
            <w:shd w:val="clear" w:color="auto" w:fill="auto"/>
            <w:noWrap/>
            <w:vAlign w:val="center"/>
          </w:tcPr>
          <w:p w:rsidR="002713DE" w:rsidRPr="00962617" w:rsidRDefault="002713DE" w:rsidP="002713DE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99" w:type="dxa"/>
            <w:shd w:val="clear" w:color="auto" w:fill="auto"/>
            <w:vAlign w:val="center"/>
          </w:tcPr>
          <w:p w:rsidR="002713DE" w:rsidRPr="00962617" w:rsidRDefault="002713DE" w:rsidP="002713DE">
            <w:pPr>
              <w:pStyle w:val="Elencoacolori-Colore11"/>
              <w:spacing w:line="276" w:lineRule="auto"/>
              <w:ind w:left="0"/>
              <w:jc w:val="both"/>
              <w:rPr>
                <w:rFonts w:ascii="Arial" w:hAnsi="Arial"/>
                <w:szCs w:val="22"/>
              </w:rPr>
            </w:pPr>
            <w:r w:rsidRPr="00962617">
              <w:rPr>
                <w:rFonts w:ascii="Arial" w:hAnsi="Arial"/>
                <w:szCs w:val="22"/>
              </w:rPr>
              <w:t xml:space="preserve">Servizio prestato per un minimo di cinque anni scolastici in qualità di docente a tempo indeterminato </w:t>
            </w:r>
          </w:p>
          <w:p w:rsidR="002713DE" w:rsidRPr="00962617" w:rsidRDefault="002713DE" w:rsidP="002713DE">
            <w:pPr>
              <w:numPr>
                <w:ilvl w:val="0"/>
                <w:numId w:val="4"/>
              </w:numPr>
              <w:ind w:left="338" w:hanging="7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2713DE" w:rsidRPr="00962617" w:rsidRDefault="002713DE" w:rsidP="002713DE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851" w:type="dxa"/>
            <w:shd w:val="clear" w:color="auto" w:fill="D9D9D9"/>
            <w:vAlign w:val="center"/>
          </w:tcPr>
          <w:p w:rsidR="002713DE" w:rsidRPr="00962617" w:rsidRDefault="002713DE" w:rsidP="002713DE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2713DE" w:rsidRPr="00962617">
        <w:trPr>
          <w:trHeight w:hRule="exact" w:val="397"/>
          <w:jc w:val="center"/>
        </w:trPr>
        <w:tc>
          <w:tcPr>
            <w:tcW w:w="453" w:type="dxa"/>
            <w:vMerge/>
            <w:shd w:val="clear" w:color="auto" w:fill="auto"/>
            <w:vAlign w:val="center"/>
          </w:tcPr>
          <w:p w:rsidR="002713DE" w:rsidRPr="00962617" w:rsidRDefault="002713DE" w:rsidP="002713DE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499" w:type="dxa"/>
            <w:shd w:val="clear" w:color="auto" w:fill="auto"/>
            <w:vAlign w:val="center"/>
          </w:tcPr>
          <w:p w:rsidR="002713DE" w:rsidRPr="00962617" w:rsidRDefault="002713DE" w:rsidP="002713DE">
            <w:pPr>
              <w:jc w:val="both"/>
              <w:rPr>
                <w:rFonts w:ascii="Arial" w:hAnsi="Arial" w:cs="Arial"/>
                <w:szCs w:val="20"/>
              </w:rPr>
            </w:pPr>
            <w:r w:rsidRPr="00962617">
              <w:rPr>
                <w:rFonts w:ascii="Arial" w:hAnsi="Arial"/>
                <w:szCs w:val="22"/>
              </w:rPr>
              <w:t>abilitazione all’insegnamento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2713DE" w:rsidRPr="00962617" w:rsidRDefault="002713DE" w:rsidP="002713DE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851" w:type="dxa"/>
            <w:shd w:val="clear" w:color="auto" w:fill="D9D9D9"/>
            <w:vAlign w:val="center"/>
          </w:tcPr>
          <w:p w:rsidR="002713DE" w:rsidRPr="00962617" w:rsidRDefault="002713DE" w:rsidP="002713DE">
            <w:pPr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2713DE" w:rsidRPr="00962617">
        <w:trPr>
          <w:trHeight w:hRule="exact" w:val="840"/>
          <w:jc w:val="center"/>
        </w:trPr>
        <w:tc>
          <w:tcPr>
            <w:tcW w:w="453" w:type="dxa"/>
            <w:vMerge/>
            <w:shd w:val="clear" w:color="auto" w:fill="auto"/>
            <w:vAlign w:val="center"/>
          </w:tcPr>
          <w:p w:rsidR="002713DE" w:rsidRPr="00962617" w:rsidRDefault="002713DE" w:rsidP="002713DE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499" w:type="dxa"/>
            <w:shd w:val="clear" w:color="auto" w:fill="auto"/>
            <w:vAlign w:val="center"/>
          </w:tcPr>
          <w:p w:rsidR="002713DE" w:rsidRPr="00962617" w:rsidRDefault="002713DE" w:rsidP="002713DE">
            <w:pPr>
              <w:jc w:val="both"/>
              <w:rPr>
                <w:rFonts w:ascii="Arial" w:hAnsi="Arial" w:cs="Arial"/>
                <w:szCs w:val="20"/>
              </w:rPr>
            </w:pPr>
            <w:r w:rsidRPr="00962617">
              <w:rPr>
                <w:rFonts w:ascii="Arial" w:hAnsi="Arial"/>
                <w:szCs w:val="22"/>
              </w:rPr>
              <w:t>Per il modulo “Bisogni educativi speciali” in aggiunta, possesso del titolo di specializzazione o master per alunni diversamente abili BES , DSA.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2713DE" w:rsidRPr="00962617" w:rsidRDefault="002713DE" w:rsidP="002713DE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851" w:type="dxa"/>
            <w:shd w:val="clear" w:color="auto" w:fill="D9D9D9"/>
            <w:vAlign w:val="center"/>
          </w:tcPr>
          <w:p w:rsidR="002713DE" w:rsidRPr="00962617" w:rsidRDefault="002713DE" w:rsidP="002713DE">
            <w:pPr>
              <w:rPr>
                <w:rFonts w:ascii="Arial" w:hAnsi="Arial" w:cs="Arial"/>
                <w:b/>
                <w:bCs/>
                <w:szCs w:val="20"/>
              </w:rPr>
            </w:pPr>
          </w:p>
        </w:tc>
      </w:tr>
    </w:tbl>
    <w:p w:rsidR="002713DE" w:rsidRDefault="002713DE" w:rsidP="002713DE">
      <w:pPr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</w:p>
    <w:p w:rsidR="00CF01F6" w:rsidRDefault="00CF01F6" w:rsidP="002713DE">
      <w:pPr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</w:p>
    <w:p w:rsidR="00CF01F6" w:rsidRDefault="00CF01F6" w:rsidP="002713DE">
      <w:pPr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</w:p>
    <w:p w:rsidR="00CF01F6" w:rsidRDefault="00CF01F6" w:rsidP="002713DE">
      <w:pPr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</w:p>
    <w:p w:rsidR="00CF01F6" w:rsidRPr="00962617" w:rsidRDefault="00CF01F6" w:rsidP="002713DE">
      <w:pPr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</w:p>
    <w:p w:rsidR="002713DE" w:rsidRPr="00962617" w:rsidRDefault="002713DE" w:rsidP="002713DE">
      <w:pPr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</w:p>
    <w:tbl>
      <w:tblPr>
        <w:tblW w:w="10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3"/>
        <w:gridCol w:w="6952"/>
        <w:gridCol w:w="1608"/>
        <w:gridCol w:w="1652"/>
      </w:tblGrid>
      <w:tr w:rsidR="002713DE" w:rsidRPr="00962617" w:rsidTr="0073478A">
        <w:trPr>
          <w:trHeight w:val="375"/>
          <w:jc w:val="center"/>
        </w:trPr>
        <w:tc>
          <w:tcPr>
            <w:tcW w:w="10665" w:type="dxa"/>
            <w:gridSpan w:val="4"/>
            <w:shd w:val="clear" w:color="auto" w:fill="D9D9D9"/>
            <w:noWrap/>
            <w:vAlign w:val="center"/>
          </w:tcPr>
          <w:p w:rsidR="002713DE" w:rsidRPr="00962617" w:rsidRDefault="002713DE" w:rsidP="002713DE">
            <w:pPr>
              <w:rPr>
                <w:rFonts w:ascii="Arial" w:hAnsi="Arial" w:cs="Arial"/>
                <w:b/>
                <w:bCs/>
                <w:szCs w:val="22"/>
              </w:rPr>
            </w:pPr>
            <w:r w:rsidRPr="00962617">
              <w:rPr>
                <w:rFonts w:ascii="Arial" w:hAnsi="Arial" w:cs="Arial"/>
                <w:b/>
                <w:bCs/>
                <w:szCs w:val="22"/>
              </w:rPr>
              <w:lastRenderedPageBreak/>
              <w:t>Titoli culturali e professionali (PUNTEGGIO MAX 40)</w:t>
            </w:r>
          </w:p>
        </w:tc>
      </w:tr>
      <w:tr w:rsidR="002713DE" w:rsidRPr="00962617" w:rsidTr="0073478A">
        <w:trPr>
          <w:trHeight w:val="390"/>
          <w:jc w:val="center"/>
        </w:trPr>
        <w:tc>
          <w:tcPr>
            <w:tcW w:w="453" w:type="dxa"/>
            <w:shd w:val="clear" w:color="auto" w:fill="auto"/>
            <w:noWrap/>
            <w:vAlign w:val="center"/>
          </w:tcPr>
          <w:p w:rsidR="002713DE" w:rsidRPr="00962617" w:rsidRDefault="002713DE" w:rsidP="002713D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2617">
              <w:rPr>
                <w:rFonts w:ascii="Arial" w:hAnsi="Arial" w:cs="Arial"/>
                <w:b/>
                <w:bCs/>
              </w:rPr>
              <w:t>N. 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2713DE" w:rsidRPr="00962617" w:rsidRDefault="002713DE" w:rsidP="002713DE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962617">
              <w:rPr>
                <w:rFonts w:ascii="Arial" w:hAnsi="Arial" w:cs="Arial"/>
                <w:b/>
                <w:bCs/>
                <w:iCs/>
              </w:rPr>
              <w:t>DESCRIZIONE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2713DE" w:rsidRPr="00962617" w:rsidRDefault="002713DE" w:rsidP="002713DE">
            <w:pPr>
              <w:snapToGrid w:val="0"/>
              <w:spacing w:before="120"/>
              <w:jc w:val="center"/>
              <w:rPr>
                <w:rFonts w:ascii="Arial" w:hAnsi="Arial" w:cs="Arial"/>
                <w:szCs w:val="18"/>
                <w:u w:val="single"/>
              </w:rPr>
            </w:pPr>
            <w:r w:rsidRPr="00962617">
              <w:rPr>
                <w:rFonts w:ascii="Arial" w:hAnsi="Arial" w:cs="Arial"/>
                <w:szCs w:val="18"/>
                <w:u w:val="single"/>
              </w:rPr>
              <w:t>Parte riservata</w:t>
            </w:r>
          </w:p>
          <w:p w:rsidR="002713DE" w:rsidRPr="00962617" w:rsidRDefault="002713DE" w:rsidP="002713DE">
            <w:pPr>
              <w:snapToGrid w:val="0"/>
              <w:spacing w:after="120"/>
              <w:jc w:val="center"/>
              <w:rPr>
                <w:rFonts w:ascii="Arial" w:hAnsi="Arial" w:cs="Arial"/>
                <w:szCs w:val="18"/>
                <w:u w:val="single"/>
              </w:rPr>
            </w:pPr>
            <w:r w:rsidRPr="00962617">
              <w:rPr>
                <w:rFonts w:ascii="Arial" w:hAnsi="Arial" w:cs="Arial"/>
                <w:szCs w:val="18"/>
                <w:u w:val="single"/>
              </w:rPr>
              <w:t>all’interessato</w:t>
            </w:r>
          </w:p>
          <w:p w:rsidR="002713DE" w:rsidRPr="00962617" w:rsidRDefault="002713DE" w:rsidP="002713DE">
            <w:pPr>
              <w:snapToGrid w:val="0"/>
              <w:jc w:val="center"/>
              <w:rPr>
                <w:rFonts w:ascii="Arial" w:hAnsi="Arial" w:cs="Arial"/>
                <w:szCs w:val="18"/>
                <w:u w:val="single"/>
              </w:rPr>
            </w:pPr>
            <w:r w:rsidRPr="00962617">
              <w:rPr>
                <w:rFonts w:ascii="Arial" w:hAnsi="Arial" w:cs="Arial"/>
                <w:szCs w:val="18"/>
                <w:u w:val="single"/>
              </w:rPr>
              <w:t>PUNTI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2713DE" w:rsidRPr="00962617" w:rsidRDefault="002713DE" w:rsidP="002713DE">
            <w:pPr>
              <w:snapToGrid w:val="0"/>
              <w:spacing w:before="120"/>
              <w:jc w:val="center"/>
              <w:rPr>
                <w:rFonts w:ascii="Arial" w:hAnsi="Arial" w:cs="Arial"/>
                <w:szCs w:val="18"/>
                <w:u w:val="single"/>
              </w:rPr>
            </w:pPr>
            <w:r w:rsidRPr="00962617">
              <w:rPr>
                <w:rFonts w:ascii="Arial" w:hAnsi="Arial" w:cs="Arial"/>
                <w:szCs w:val="18"/>
                <w:u w:val="single"/>
              </w:rPr>
              <w:t>Parte riservata alla</w:t>
            </w:r>
          </w:p>
          <w:p w:rsidR="002713DE" w:rsidRPr="00962617" w:rsidRDefault="002713DE" w:rsidP="002713DE">
            <w:pPr>
              <w:snapToGrid w:val="0"/>
              <w:spacing w:after="120"/>
              <w:jc w:val="center"/>
              <w:rPr>
                <w:rFonts w:ascii="Arial" w:hAnsi="Arial" w:cs="Arial"/>
                <w:szCs w:val="18"/>
                <w:u w:val="single"/>
              </w:rPr>
            </w:pPr>
            <w:r w:rsidRPr="00962617">
              <w:rPr>
                <w:rFonts w:ascii="Arial" w:hAnsi="Arial" w:cs="Arial"/>
                <w:szCs w:val="18"/>
                <w:u w:val="single"/>
              </w:rPr>
              <w:t>Commissione</w:t>
            </w:r>
          </w:p>
          <w:p w:rsidR="002713DE" w:rsidRPr="00962617" w:rsidRDefault="002713DE" w:rsidP="002713DE">
            <w:pPr>
              <w:snapToGrid w:val="0"/>
              <w:jc w:val="center"/>
              <w:rPr>
                <w:rFonts w:ascii="Arial" w:hAnsi="Arial" w:cs="Arial"/>
                <w:szCs w:val="18"/>
                <w:u w:val="single"/>
              </w:rPr>
            </w:pPr>
            <w:r w:rsidRPr="00962617">
              <w:rPr>
                <w:rFonts w:ascii="Arial" w:hAnsi="Arial" w:cs="Arial"/>
                <w:szCs w:val="18"/>
                <w:u w:val="single"/>
              </w:rPr>
              <w:t>PUNTI</w:t>
            </w:r>
          </w:p>
        </w:tc>
      </w:tr>
      <w:tr w:rsidR="0073478A" w:rsidRPr="00962617" w:rsidTr="00380ABC">
        <w:trPr>
          <w:trHeight w:hRule="exact" w:val="1388"/>
          <w:jc w:val="center"/>
        </w:trPr>
        <w:tc>
          <w:tcPr>
            <w:tcW w:w="453" w:type="dxa"/>
            <w:shd w:val="clear" w:color="auto" w:fill="auto"/>
            <w:noWrap/>
            <w:vAlign w:val="center"/>
          </w:tcPr>
          <w:p w:rsidR="0073478A" w:rsidRPr="00962617" w:rsidRDefault="0073478A" w:rsidP="002713DE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6952" w:type="dxa"/>
            <w:shd w:val="clear" w:color="auto" w:fill="auto"/>
          </w:tcPr>
          <w:p w:rsidR="0073478A" w:rsidRPr="0073478A" w:rsidRDefault="0073478A" w:rsidP="002713D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</w:rPr>
            </w:pPr>
            <w:r w:rsidRPr="0073478A">
              <w:rPr>
                <w:rFonts w:ascii="Arial" w:hAnsi="Arial"/>
                <w:sz w:val="22"/>
                <w:szCs w:val="22"/>
              </w:rPr>
              <w:t>Formazione e aggiornamento coerenti con l’area tematica, rilasciati da Enti accreditati (</w:t>
            </w:r>
            <w:r w:rsidRPr="0073478A">
              <w:rPr>
                <w:rFonts w:ascii="Arial" w:hAnsi="Arial"/>
                <w:b/>
                <w:sz w:val="22"/>
                <w:szCs w:val="22"/>
              </w:rPr>
              <w:t>Punti</w:t>
            </w:r>
            <w:r w:rsidRPr="0073478A">
              <w:rPr>
                <w:rFonts w:ascii="Arial" w:hAnsi="Arial"/>
                <w:sz w:val="22"/>
                <w:szCs w:val="22"/>
              </w:rPr>
              <w:t xml:space="preserve"> </w:t>
            </w:r>
            <w:r w:rsidRPr="0073478A">
              <w:rPr>
                <w:rFonts w:ascii="Arial" w:hAnsi="Arial"/>
                <w:b/>
                <w:sz w:val="22"/>
                <w:szCs w:val="22"/>
              </w:rPr>
              <w:t>1</w:t>
            </w:r>
            <w:r w:rsidRPr="0073478A">
              <w:rPr>
                <w:rFonts w:ascii="Arial" w:hAnsi="Arial"/>
                <w:sz w:val="22"/>
                <w:szCs w:val="22"/>
              </w:rPr>
              <w:t xml:space="preserve"> per ogni esperienza)</w:t>
            </w:r>
          </w:p>
          <w:p w:rsidR="0073478A" w:rsidRPr="0073478A" w:rsidRDefault="0073478A" w:rsidP="002713DE">
            <w:pPr>
              <w:autoSpaceDE w:val="0"/>
              <w:snapToGrid w:val="0"/>
              <w:spacing w:line="276" w:lineRule="auto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3478A">
              <w:rPr>
                <w:rFonts w:ascii="Arial" w:hAnsi="Arial"/>
                <w:sz w:val="22"/>
                <w:szCs w:val="22"/>
              </w:rPr>
              <w:t>Master primo livello (</w:t>
            </w:r>
            <w:r w:rsidRPr="0073478A">
              <w:rPr>
                <w:rFonts w:ascii="Arial" w:hAnsi="Arial"/>
                <w:b/>
                <w:sz w:val="22"/>
                <w:szCs w:val="22"/>
              </w:rPr>
              <w:t>P</w:t>
            </w:r>
            <w:r w:rsidRPr="0073478A">
              <w:rPr>
                <w:rFonts w:ascii="Arial" w:hAnsi="Arial"/>
                <w:b/>
                <w:bCs/>
                <w:sz w:val="22"/>
                <w:szCs w:val="22"/>
              </w:rPr>
              <w:t>unti 3)</w:t>
            </w:r>
            <w:r w:rsidRPr="0073478A">
              <w:rPr>
                <w:rFonts w:ascii="Arial" w:hAnsi="Arial"/>
                <w:sz w:val="22"/>
                <w:szCs w:val="22"/>
              </w:rPr>
              <w:t xml:space="preserve"> - Master secondo livello/ </w:t>
            </w:r>
            <w:r w:rsidRPr="0073478A">
              <w:rPr>
                <w:rFonts w:ascii="Arial" w:hAnsi="Arial"/>
                <w:iCs/>
                <w:sz w:val="22"/>
                <w:szCs w:val="22"/>
              </w:rPr>
              <w:t>Corso di perfezionamento/ Dottorato di ricerca (</w:t>
            </w:r>
            <w:r w:rsidRPr="0073478A">
              <w:rPr>
                <w:rFonts w:ascii="Arial" w:hAnsi="Arial"/>
                <w:b/>
                <w:iCs/>
                <w:sz w:val="22"/>
                <w:szCs w:val="22"/>
              </w:rPr>
              <w:t>P</w:t>
            </w:r>
            <w:r w:rsidRPr="0073478A">
              <w:rPr>
                <w:rFonts w:ascii="Arial" w:hAnsi="Arial"/>
                <w:b/>
                <w:bCs/>
                <w:iCs/>
                <w:sz w:val="22"/>
                <w:szCs w:val="22"/>
              </w:rPr>
              <w:t>unti 6</w:t>
            </w:r>
            <w:r w:rsidRPr="0073478A">
              <w:rPr>
                <w:rFonts w:ascii="Arial" w:hAnsi="Arial"/>
                <w:iCs/>
                <w:sz w:val="22"/>
                <w:szCs w:val="22"/>
              </w:rPr>
              <w:t>)</w:t>
            </w:r>
          </w:p>
        </w:tc>
        <w:tc>
          <w:tcPr>
            <w:tcW w:w="1608" w:type="dxa"/>
            <w:shd w:val="clear" w:color="auto" w:fill="auto"/>
          </w:tcPr>
          <w:p w:rsidR="0073478A" w:rsidRPr="00451C68" w:rsidRDefault="0073478A" w:rsidP="007347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D9D9D9"/>
          </w:tcPr>
          <w:p w:rsidR="0073478A" w:rsidRPr="00451C68" w:rsidRDefault="0073478A" w:rsidP="005B34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1C68">
              <w:rPr>
                <w:b/>
                <w:bCs/>
                <w:sz w:val="20"/>
                <w:szCs w:val="20"/>
              </w:rPr>
              <w:t>MAX 6 punti</w:t>
            </w:r>
          </w:p>
        </w:tc>
      </w:tr>
      <w:tr w:rsidR="0073478A" w:rsidRPr="00962617" w:rsidTr="00380ABC">
        <w:trPr>
          <w:trHeight w:hRule="exact" w:val="983"/>
          <w:jc w:val="center"/>
        </w:trPr>
        <w:tc>
          <w:tcPr>
            <w:tcW w:w="453" w:type="dxa"/>
            <w:shd w:val="clear" w:color="auto" w:fill="auto"/>
            <w:noWrap/>
            <w:vAlign w:val="center"/>
          </w:tcPr>
          <w:p w:rsidR="0073478A" w:rsidRPr="00962617" w:rsidRDefault="0073478A" w:rsidP="002713DE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73478A" w:rsidRPr="0073478A" w:rsidRDefault="0073478A" w:rsidP="0073478A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</w:rPr>
            </w:pPr>
            <w:r w:rsidRPr="0073478A">
              <w:rPr>
                <w:rFonts w:ascii="Arial" w:hAnsi="Arial"/>
                <w:sz w:val="22"/>
                <w:szCs w:val="22"/>
              </w:rPr>
              <w:t xml:space="preserve">Pubblicazioni se attinenti </w:t>
            </w:r>
            <w:r>
              <w:rPr>
                <w:rFonts w:ascii="Arial" w:hAnsi="Arial"/>
                <w:sz w:val="22"/>
                <w:szCs w:val="22"/>
              </w:rPr>
              <w:t>(</w:t>
            </w:r>
            <w:r w:rsidRPr="0073478A">
              <w:rPr>
                <w:rFonts w:ascii="Arial" w:hAnsi="Arial"/>
                <w:b/>
                <w:sz w:val="22"/>
                <w:szCs w:val="22"/>
              </w:rPr>
              <w:t>Punti 2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608" w:type="dxa"/>
            <w:shd w:val="clear" w:color="auto" w:fill="auto"/>
          </w:tcPr>
          <w:p w:rsidR="0073478A" w:rsidRPr="00451C68" w:rsidRDefault="0073478A" w:rsidP="007347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D9D9D9"/>
          </w:tcPr>
          <w:p w:rsidR="0073478A" w:rsidRPr="00451C68" w:rsidRDefault="0073478A" w:rsidP="005B34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1C68">
              <w:rPr>
                <w:b/>
                <w:bCs/>
                <w:sz w:val="20"/>
                <w:szCs w:val="20"/>
              </w:rPr>
              <w:t>MAX 4 punti</w:t>
            </w:r>
          </w:p>
        </w:tc>
      </w:tr>
      <w:tr w:rsidR="0073478A" w:rsidRPr="00962617" w:rsidTr="00380ABC">
        <w:trPr>
          <w:trHeight w:hRule="exact" w:val="983"/>
          <w:jc w:val="center"/>
        </w:trPr>
        <w:tc>
          <w:tcPr>
            <w:tcW w:w="453" w:type="dxa"/>
            <w:shd w:val="clear" w:color="auto" w:fill="auto"/>
            <w:noWrap/>
            <w:vAlign w:val="center"/>
          </w:tcPr>
          <w:p w:rsidR="0073478A" w:rsidRPr="00962617" w:rsidRDefault="0073478A" w:rsidP="002713DE">
            <w:pPr>
              <w:jc w:val="center"/>
              <w:rPr>
                <w:rFonts w:ascii="Arial" w:hAnsi="Arial" w:cs="Arial"/>
                <w:szCs w:val="20"/>
              </w:rPr>
            </w:pPr>
            <w:r w:rsidRPr="00962617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73478A" w:rsidRPr="0073478A" w:rsidRDefault="0073478A" w:rsidP="002713D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478A">
              <w:rPr>
                <w:rFonts w:ascii="Arial" w:hAnsi="Arial"/>
                <w:sz w:val="22"/>
                <w:szCs w:val="22"/>
              </w:rPr>
              <w:t>Docenza  Universitaria i qualità di Professore ordinario o associato e ricercatore. (</w:t>
            </w:r>
            <w:r w:rsidRPr="0073478A">
              <w:rPr>
                <w:rFonts w:ascii="Arial" w:hAnsi="Arial"/>
                <w:b/>
                <w:bCs/>
                <w:sz w:val="22"/>
                <w:szCs w:val="22"/>
              </w:rPr>
              <w:t xml:space="preserve">punti 1 </w:t>
            </w:r>
            <w:r w:rsidRPr="0073478A">
              <w:rPr>
                <w:rFonts w:ascii="Arial" w:hAnsi="Arial"/>
                <w:sz w:val="22"/>
                <w:szCs w:val="22"/>
              </w:rPr>
              <w:t>per ogni anno)</w:t>
            </w:r>
          </w:p>
        </w:tc>
        <w:tc>
          <w:tcPr>
            <w:tcW w:w="1608" w:type="dxa"/>
            <w:shd w:val="clear" w:color="auto" w:fill="auto"/>
          </w:tcPr>
          <w:p w:rsidR="0073478A" w:rsidRPr="00451C68" w:rsidRDefault="0073478A" w:rsidP="007347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D9D9D9"/>
          </w:tcPr>
          <w:p w:rsidR="0073478A" w:rsidRPr="00451C68" w:rsidRDefault="0073478A" w:rsidP="005B34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1C68">
              <w:rPr>
                <w:b/>
                <w:bCs/>
                <w:sz w:val="20"/>
                <w:szCs w:val="20"/>
              </w:rPr>
              <w:t>MAX 5 punti</w:t>
            </w:r>
          </w:p>
        </w:tc>
      </w:tr>
      <w:tr w:rsidR="0073478A" w:rsidRPr="00962617" w:rsidTr="00380ABC">
        <w:trPr>
          <w:trHeight w:hRule="exact" w:val="680"/>
          <w:jc w:val="center"/>
        </w:trPr>
        <w:tc>
          <w:tcPr>
            <w:tcW w:w="453" w:type="dxa"/>
            <w:shd w:val="clear" w:color="auto" w:fill="auto"/>
            <w:noWrap/>
            <w:vAlign w:val="center"/>
          </w:tcPr>
          <w:p w:rsidR="0073478A" w:rsidRPr="00962617" w:rsidRDefault="0073478A" w:rsidP="00F0464C">
            <w:pPr>
              <w:jc w:val="center"/>
              <w:rPr>
                <w:rFonts w:ascii="Arial" w:hAnsi="Arial" w:cs="Arial"/>
                <w:szCs w:val="20"/>
              </w:rPr>
            </w:pPr>
            <w:r w:rsidRPr="00962617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73478A" w:rsidRPr="0073478A" w:rsidRDefault="0073478A" w:rsidP="00F0464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73478A">
              <w:rPr>
                <w:rFonts w:ascii="Arial" w:hAnsi="Arial"/>
                <w:sz w:val="22"/>
                <w:szCs w:val="22"/>
              </w:rPr>
              <w:t>Esperienza analoga al modulo di riferimento (</w:t>
            </w:r>
            <w:r w:rsidRPr="0073478A">
              <w:rPr>
                <w:rFonts w:ascii="Arial" w:hAnsi="Arial"/>
                <w:b/>
                <w:sz w:val="22"/>
                <w:szCs w:val="22"/>
              </w:rPr>
              <w:t>punti 1</w:t>
            </w:r>
            <w:r w:rsidRPr="0073478A">
              <w:rPr>
                <w:rFonts w:ascii="Arial" w:hAnsi="Arial"/>
                <w:sz w:val="22"/>
                <w:szCs w:val="22"/>
              </w:rPr>
              <w:t xml:space="preserve"> per ogni anno)</w:t>
            </w:r>
          </w:p>
          <w:p w:rsidR="0073478A" w:rsidRPr="0073478A" w:rsidRDefault="0073478A" w:rsidP="00F046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8" w:type="dxa"/>
            <w:shd w:val="clear" w:color="auto" w:fill="auto"/>
          </w:tcPr>
          <w:p w:rsidR="0073478A" w:rsidRPr="00451C68" w:rsidRDefault="0073478A" w:rsidP="007347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D9D9D9"/>
          </w:tcPr>
          <w:p w:rsidR="0073478A" w:rsidRPr="00451C68" w:rsidRDefault="0073478A" w:rsidP="005B34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1C68">
              <w:rPr>
                <w:b/>
                <w:bCs/>
                <w:sz w:val="20"/>
                <w:szCs w:val="20"/>
              </w:rPr>
              <w:t>MAX 10 punti</w:t>
            </w:r>
          </w:p>
        </w:tc>
      </w:tr>
      <w:tr w:rsidR="0073478A" w:rsidRPr="00962617" w:rsidTr="00380ABC">
        <w:trPr>
          <w:trHeight w:hRule="exact" w:val="865"/>
          <w:jc w:val="center"/>
        </w:trPr>
        <w:tc>
          <w:tcPr>
            <w:tcW w:w="453" w:type="dxa"/>
            <w:shd w:val="clear" w:color="auto" w:fill="auto"/>
            <w:noWrap/>
            <w:vAlign w:val="center"/>
          </w:tcPr>
          <w:p w:rsidR="0073478A" w:rsidRPr="00962617" w:rsidRDefault="0073478A" w:rsidP="00F0464C">
            <w:pPr>
              <w:jc w:val="center"/>
              <w:rPr>
                <w:rFonts w:ascii="Arial" w:hAnsi="Arial" w:cs="Arial"/>
                <w:szCs w:val="20"/>
              </w:rPr>
            </w:pPr>
            <w:r w:rsidRPr="00962617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73478A" w:rsidRPr="0073478A" w:rsidRDefault="0073478A" w:rsidP="00F0464C">
            <w:pPr>
              <w:autoSpaceDE w:val="0"/>
              <w:snapToGrid w:val="0"/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73478A">
              <w:rPr>
                <w:rFonts w:ascii="Arial" w:hAnsi="Arial"/>
                <w:sz w:val="22"/>
                <w:szCs w:val="22"/>
              </w:rPr>
              <w:t>Esperienze professionali e/o collaborazioni con enti, associazioni e aziende pertinenti.</w:t>
            </w:r>
          </w:p>
          <w:p w:rsidR="0073478A" w:rsidRPr="0073478A" w:rsidRDefault="0073478A" w:rsidP="00F046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478A">
              <w:rPr>
                <w:rFonts w:ascii="Arial" w:hAnsi="Arial"/>
                <w:sz w:val="22"/>
                <w:szCs w:val="22"/>
              </w:rPr>
              <w:t>(</w:t>
            </w:r>
            <w:r w:rsidRPr="0073478A">
              <w:rPr>
                <w:rFonts w:ascii="Arial" w:hAnsi="Arial"/>
                <w:b/>
                <w:bCs/>
                <w:sz w:val="22"/>
                <w:szCs w:val="22"/>
              </w:rPr>
              <w:t>Punti 1</w:t>
            </w:r>
            <w:r w:rsidRPr="0073478A">
              <w:rPr>
                <w:rFonts w:ascii="Arial" w:hAnsi="Arial"/>
                <w:sz w:val="22"/>
                <w:szCs w:val="22"/>
              </w:rPr>
              <w:t xml:space="preserve"> per ogni esperienza)</w:t>
            </w:r>
          </w:p>
        </w:tc>
        <w:tc>
          <w:tcPr>
            <w:tcW w:w="1608" w:type="dxa"/>
            <w:shd w:val="clear" w:color="auto" w:fill="auto"/>
          </w:tcPr>
          <w:p w:rsidR="0073478A" w:rsidRPr="00451C68" w:rsidRDefault="0073478A" w:rsidP="007347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D9D9D9"/>
          </w:tcPr>
          <w:p w:rsidR="0073478A" w:rsidRPr="00451C68" w:rsidRDefault="0073478A" w:rsidP="005B34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1C68">
              <w:rPr>
                <w:b/>
                <w:bCs/>
                <w:sz w:val="20"/>
                <w:szCs w:val="20"/>
              </w:rPr>
              <w:t>MAX 5 punti</w:t>
            </w:r>
          </w:p>
        </w:tc>
      </w:tr>
      <w:tr w:rsidR="0073478A" w:rsidRPr="00962617" w:rsidTr="00380ABC">
        <w:trPr>
          <w:trHeight w:hRule="exact" w:val="2031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78A" w:rsidRPr="00962617" w:rsidRDefault="0073478A" w:rsidP="00F0464C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</w:t>
            </w:r>
            <w:bookmarkStart w:id="0" w:name="_GoBack"/>
            <w:bookmarkEnd w:id="0"/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78A" w:rsidRPr="0073478A" w:rsidRDefault="0073478A" w:rsidP="00F0464C">
            <w:pPr>
              <w:autoSpaceDE w:val="0"/>
              <w:snapToGrid w:val="0"/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73478A">
              <w:rPr>
                <w:rFonts w:ascii="Arial" w:hAnsi="Arial"/>
                <w:sz w:val="22"/>
                <w:szCs w:val="22"/>
              </w:rPr>
              <w:t>Competenze informatiche certificate.</w:t>
            </w:r>
          </w:p>
          <w:p w:rsidR="0073478A" w:rsidRPr="0073478A" w:rsidRDefault="0073478A" w:rsidP="00F0464C">
            <w:pPr>
              <w:autoSpaceDE w:val="0"/>
              <w:snapToGrid w:val="0"/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73478A">
              <w:rPr>
                <w:rFonts w:ascii="Arial" w:hAnsi="Arial"/>
                <w:b/>
                <w:sz w:val="22"/>
                <w:szCs w:val="22"/>
              </w:rPr>
              <w:t xml:space="preserve">Punti  1 </w:t>
            </w:r>
            <w:r w:rsidRPr="0073478A">
              <w:rPr>
                <w:rFonts w:ascii="Arial" w:hAnsi="Arial"/>
                <w:sz w:val="22"/>
                <w:szCs w:val="22"/>
              </w:rPr>
              <w:t xml:space="preserve"> per corsi senza esame finale (minimo  20 ore)</w:t>
            </w:r>
          </w:p>
          <w:p w:rsidR="0073478A" w:rsidRPr="0073478A" w:rsidRDefault="0073478A" w:rsidP="00F0464C">
            <w:pPr>
              <w:autoSpaceDE w:val="0"/>
              <w:snapToGrid w:val="0"/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73478A">
              <w:rPr>
                <w:rFonts w:ascii="Arial" w:hAnsi="Arial"/>
                <w:b/>
                <w:sz w:val="22"/>
                <w:szCs w:val="22"/>
              </w:rPr>
              <w:t xml:space="preserve">Punti  2  </w:t>
            </w:r>
            <w:r w:rsidRPr="0073478A">
              <w:rPr>
                <w:rFonts w:ascii="Arial" w:hAnsi="Arial"/>
                <w:sz w:val="22"/>
                <w:szCs w:val="22"/>
              </w:rPr>
              <w:t xml:space="preserve">per corsi con esame finale (minimo 50 ore) </w:t>
            </w:r>
          </w:p>
          <w:p w:rsidR="0073478A" w:rsidRPr="0073478A" w:rsidRDefault="0073478A" w:rsidP="00F0464C">
            <w:pPr>
              <w:autoSpaceDE w:val="0"/>
              <w:snapToGrid w:val="0"/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73478A">
              <w:rPr>
                <w:rFonts w:ascii="Arial" w:hAnsi="Arial"/>
                <w:b/>
                <w:bCs/>
                <w:sz w:val="22"/>
                <w:szCs w:val="22"/>
              </w:rPr>
              <w:t xml:space="preserve">Punti  3  </w:t>
            </w:r>
            <w:r w:rsidRPr="0073478A">
              <w:rPr>
                <w:rFonts w:ascii="Arial" w:hAnsi="Arial"/>
                <w:sz w:val="22"/>
                <w:szCs w:val="22"/>
              </w:rPr>
              <w:t>per corsi di perfezionamento  (LIM, Multimedia ecc.)</w:t>
            </w:r>
          </w:p>
          <w:p w:rsidR="0073478A" w:rsidRPr="0073478A" w:rsidRDefault="0073478A" w:rsidP="00F046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478A">
              <w:rPr>
                <w:rFonts w:ascii="Arial" w:hAnsi="Arial"/>
                <w:b/>
                <w:bCs/>
                <w:sz w:val="22"/>
                <w:szCs w:val="22"/>
              </w:rPr>
              <w:t xml:space="preserve">Punti  4  </w:t>
            </w:r>
            <w:r w:rsidRPr="0073478A">
              <w:rPr>
                <w:rFonts w:ascii="Arial" w:hAnsi="Arial"/>
                <w:sz w:val="22"/>
                <w:szCs w:val="22"/>
              </w:rPr>
              <w:t>per ECDL, EIPASS o equivalenti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78A" w:rsidRPr="00451C68" w:rsidRDefault="0073478A" w:rsidP="007347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3478A" w:rsidRPr="00451C68" w:rsidRDefault="0073478A" w:rsidP="005B34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1C68">
              <w:rPr>
                <w:b/>
                <w:bCs/>
                <w:sz w:val="20"/>
                <w:szCs w:val="20"/>
              </w:rPr>
              <w:t>MAX 10 punti</w:t>
            </w:r>
          </w:p>
        </w:tc>
      </w:tr>
      <w:tr w:rsidR="0073478A" w:rsidRPr="00962617" w:rsidTr="0073478A">
        <w:trPr>
          <w:trHeight w:hRule="exact" w:val="680"/>
          <w:jc w:val="center"/>
        </w:trPr>
        <w:tc>
          <w:tcPr>
            <w:tcW w:w="7405" w:type="dxa"/>
            <w:gridSpan w:val="2"/>
            <w:shd w:val="clear" w:color="auto" w:fill="auto"/>
            <w:noWrap/>
            <w:vAlign w:val="center"/>
          </w:tcPr>
          <w:p w:rsidR="0073478A" w:rsidRPr="00962617" w:rsidRDefault="0073478A" w:rsidP="00F0464C">
            <w:pPr>
              <w:jc w:val="center"/>
              <w:rPr>
                <w:rFonts w:ascii="Arial" w:hAnsi="Arial" w:cs="Arial"/>
                <w:sz w:val="32"/>
                <w:szCs w:val="18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</w:t>
            </w:r>
            <w:r w:rsidRPr="00962617">
              <w:rPr>
                <w:rFonts w:ascii="Arial" w:hAnsi="Arial" w:cs="Arial"/>
                <w:b/>
                <w:sz w:val="32"/>
                <w:szCs w:val="32"/>
              </w:rPr>
              <w:t>TOTALE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73478A" w:rsidRPr="00962617" w:rsidRDefault="0073478A" w:rsidP="00F0464C">
            <w:pPr>
              <w:jc w:val="center"/>
              <w:rPr>
                <w:rFonts w:ascii="Arial" w:hAnsi="Arial" w:cs="Arial"/>
                <w:b/>
                <w:bCs/>
                <w:sz w:val="32"/>
                <w:szCs w:val="18"/>
              </w:rPr>
            </w:pPr>
          </w:p>
        </w:tc>
        <w:tc>
          <w:tcPr>
            <w:tcW w:w="1652" w:type="dxa"/>
            <w:shd w:val="clear" w:color="auto" w:fill="D9D9D9"/>
            <w:vAlign w:val="center"/>
          </w:tcPr>
          <w:p w:rsidR="0073478A" w:rsidRPr="00962617" w:rsidRDefault="0073478A" w:rsidP="00F0464C">
            <w:pPr>
              <w:jc w:val="center"/>
              <w:rPr>
                <w:rFonts w:ascii="Arial" w:hAnsi="Arial" w:cs="Arial"/>
                <w:b/>
                <w:bCs/>
                <w:sz w:val="32"/>
                <w:szCs w:val="18"/>
              </w:rPr>
            </w:pPr>
          </w:p>
        </w:tc>
      </w:tr>
    </w:tbl>
    <w:p w:rsidR="002713DE" w:rsidRPr="00962617" w:rsidRDefault="002713DE" w:rsidP="002713DE">
      <w:pPr>
        <w:autoSpaceDE w:val="0"/>
        <w:autoSpaceDN w:val="0"/>
        <w:adjustRightInd w:val="0"/>
        <w:jc w:val="both"/>
        <w:rPr>
          <w:rFonts w:ascii="Arial" w:hAnsi="Arial" w:cs="Arial"/>
          <w:sz w:val="32"/>
          <w:szCs w:val="20"/>
        </w:rPr>
      </w:pPr>
    </w:p>
    <w:p w:rsidR="002713DE" w:rsidRDefault="002713DE" w:rsidP="002713D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713DE" w:rsidRDefault="002713DE" w:rsidP="002713D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713DE" w:rsidRPr="00EA0455" w:rsidRDefault="002713DE" w:rsidP="002713D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Candidato deve compilare solo le caselle in bianco. </w:t>
      </w:r>
    </w:p>
    <w:p w:rsidR="002713DE" w:rsidRDefault="002713DE" w:rsidP="002713D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713DE" w:rsidRDefault="002713DE" w:rsidP="002713D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F01F6" w:rsidRDefault="002713DE" w:rsidP="002713DE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964CDE">
        <w:rPr>
          <w:rFonts w:ascii="Arial" w:hAnsi="Arial" w:cs="Arial"/>
        </w:rPr>
        <w:t>Data ___/___/____</w:t>
      </w:r>
      <w:r w:rsidRPr="00964CDE">
        <w:rPr>
          <w:rFonts w:ascii="Arial" w:hAnsi="Arial" w:cs="Arial"/>
          <w:sz w:val="22"/>
        </w:rPr>
        <w:tab/>
      </w:r>
      <w:r w:rsidRPr="00964CDE">
        <w:rPr>
          <w:rFonts w:ascii="Arial" w:hAnsi="Arial" w:cs="Arial"/>
          <w:sz w:val="22"/>
        </w:rPr>
        <w:tab/>
      </w:r>
      <w:r w:rsidRPr="00964CDE">
        <w:rPr>
          <w:rFonts w:ascii="Arial" w:hAnsi="Arial" w:cs="Arial"/>
          <w:sz w:val="22"/>
        </w:rPr>
        <w:tab/>
        <w:t xml:space="preserve">    </w:t>
      </w:r>
      <w:r w:rsidRPr="00964CDE">
        <w:rPr>
          <w:rFonts w:ascii="Arial" w:hAnsi="Arial" w:cs="Arial"/>
          <w:sz w:val="22"/>
        </w:rPr>
        <w:tab/>
      </w:r>
      <w:r w:rsidRPr="00964CDE">
        <w:rPr>
          <w:rFonts w:ascii="Arial" w:hAnsi="Arial" w:cs="Arial"/>
          <w:sz w:val="22"/>
        </w:rPr>
        <w:tab/>
        <w:t xml:space="preserve">         </w:t>
      </w:r>
      <w:r w:rsidRPr="00964CDE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 xml:space="preserve">                                 </w:t>
      </w:r>
    </w:p>
    <w:p w:rsidR="002713DE" w:rsidRDefault="00CF01F6" w:rsidP="002713DE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</w:t>
      </w:r>
      <w:r w:rsidR="002713DE" w:rsidRPr="00964CDE">
        <w:rPr>
          <w:rFonts w:ascii="Arial" w:hAnsi="Arial" w:cs="Arial"/>
          <w:sz w:val="22"/>
        </w:rPr>
        <w:t>FIRMA DEL RICHIEDENTE</w:t>
      </w:r>
    </w:p>
    <w:p w:rsidR="002713DE" w:rsidRDefault="002713DE" w:rsidP="002713DE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</w:p>
    <w:p w:rsidR="002713DE" w:rsidRDefault="002713DE" w:rsidP="002713D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2713DE" w:rsidSect="002713DE">
      <w:footerReference w:type="default" r:id="rId7"/>
      <w:pgSz w:w="11906" w:h="16838" w:code="9"/>
      <w:pgMar w:top="720" w:right="567" w:bottom="567" w:left="567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D39" w:rsidRDefault="00BA4D39" w:rsidP="002713DE">
      <w:r>
        <w:separator/>
      </w:r>
    </w:p>
  </w:endnote>
  <w:endnote w:type="continuationSeparator" w:id="0">
    <w:p w:rsidR="00BA4D39" w:rsidRDefault="00BA4D39" w:rsidP="00271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1F6" w:rsidRDefault="00CF01F6">
    <w:pPr>
      <w:pStyle w:val="Pidipagina"/>
      <w:jc w:val="center"/>
    </w:pPr>
    <w:r>
      <w:t xml:space="preserve">Pag. </w:t>
    </w:r>
    <w:r w:rsidR="00F81D6A">
      <w:rPr>
        <w:b/>
        <w:bCs/>
      </w:rPr>
      <w:fldChar w:fldCharType="begin"/>
    </w:r>
    <w:r>
      <w:rPr>
        <w:b/>
        <w:bCs/>
      </w:rPr>
      <w:instrText>PAGE</w:instrText>
    </w:r>
    <w:r w:rsidR="00F81D6A">
      <w:rPr>
        <w:b/>
        <w:bCs/>
      </w:rPr>
      <w:fldChar w:fldCharType="separate"/>
    </w:r>
    <w:r w:rsidR="008D12C2">
      <w:rPr>
        <w:b/>
        <w:bCs/>
        <w:noProof/>
      </w:rPr>
      <w:t>1</w:t>
    </w:r>
    <w:r w:rsidR="00F81D6A">
      <w:rPr>
        <w:b/>
        <w:bCs/>
      </w:rPr>
      <w:fldChar w:fldCharType="end"/>
    </w:r>
    <w:r>
      <w:t xml:space="preserve"> a </w:t>
    </w:r>
    <w:r w:rsidR="00F81D6A">
      <w:rPr>
        <w:b/>
        <w:bCs/>
      </w:rPr>
      <w:fldChar w:fldCharType="begin"/>
    </w:r>
    <w:r>
      <w:rPr>
        <w:b/>
        <w:bCs/>
      </w:rPr>
      <w:instrText>NUMPAGES</w:instrText>
    </w:r>
    <w:r w:rsidR="00F81D6A">
      <w:rPr>
        <w:b/>
        <w:bCs/>
      </w:rPr>
      <w:fldChar w:fldCharType="separate"/>
    </w:r>
    <w:r w:rsidR="008D12C2">
      <w:rPr>
        <w:b/>
        <w:bCs/>
        <w:noProof/>
      </w:rPr>
      <w:t>2</w:t>
    </w:r>
    <w:r w:rsidR="00F81D6A">
      <w:rPr>
        <w:b/>
        <w:bCs/>
      </w:rPr>
      <w:fldChar w:fldCharType="end"/>
    </w:r>
  </w:p>
  <w:p w:rsidR="002713DE" w:rsidRPr="00250F7B" w:rsidRDefault="002713DE" w:rsidP="002713DE">
    <w:pPr>
      <w:pStyle w:val="Pidipagina"/>
      <w:jc w:val="center"/>
      <w:rPr>
        <w:rFonts w:ascii="Arial" w:hAnsi="Arial" w:cs="Arial"/>
        <w:b/>
        <w:color w:val="FFFFFF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D39" w:rsidRDefault="00BA4D39" w:rsidP="002713DE">
      <w:r>
        <w:separator/>
      </w:r>
    </w:p>
  </w:footnote>
  <w:footnote w:type="continuationSeparator" w:id="0">
    <w:p w:rsidR="00BA4D39" w:rsidRDefault="00BA4D39" w:rsidP="002713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65738"/>
    <w:multiLevelType w:val="hybridMultilevel"/>
    <w:tmpl w:val="07BE7210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36"/>
        </w:tabs>
        <w:ind w:left="13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856"/>
        </w:tabs>
        <w:ind w:left="85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576"/>
        </w:tabs>
        <w:ind w:left="157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296"/>
        </w:tabs>
        <w:ind w:left="229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016"/>
        </w:tabs>
        <w:ind w:left="301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736"/>
        </w:tabs>
        <w:ind w:left="373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456"/>
        </w:tabs>
        <w:ind w:left="445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176"/>
        </w:tabs>
        <w:ind w:left="5176" w:hanging="180"/>
      </w:pPr>
    </w:lvl>
  </w:abstractNum>
  <w:abstractNum w:abstractNumId="1">
    <w:nsid w:val="2CF56B59"/>
    <w:multiLevelType w:val="hybridMultilevel"/>
    <w:tmpl w:val="CA0A61A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EC386A"/>
    <w:multiLevelType w:val="hybridMultilevel"/>
    <w:tmpl w:val="7DF48B4C"/>
    <w:lvl w:ilvl="0" w:tplc="1592C82A">
      <w:numFmt w:val="bullet"/>
      <w:lvlText w:val="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9252D4"/>
    <w:multiLevelType w:val="hybridMultilevel"/>
    <w:tmpl w:val="A496C22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439D0"/>
    <w:multiLevelType w:val="hybridMultilevel"/>
    <w:tmpl w:val="A846EF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2A6DE1"/>
    <w:rsid w:val="00094137"/>
    <w:rsid w:val="00232843"/>
    <w:rsid w:val="002713DE"/>
    <w:rsid w:val="002A6DE1"/>
    <w:rsid w:val="002E75C1"/>
    <w:rsid w:val="00357084"/>
    <w:rsid w:val="003C6339"/>
    <w:rsid w:val="0073478A"/>
    <w:rsid w:val="008D12C2"/>
    <w:rsid w:val="008D6EE5"/>
    <w:rsid w:val="009F77EB"/>
    <w:rsid w:val="00A473DC"/>
    <w:rsid w:val="00A81212"/>
    <w:rsid w:val="00BA4D39"/>
    <w:rsid w:val="00BD7D2B"/>
    <w:rsid w:val="00BE390F"/>
    <w:rsid w:val="00C6050D"/>
    <w:rsid w:val="00CF01F6"/>
    <w:rsid w:val="00F0464C"/>
    <w:rsid w:val="00F81D6A"/>
    <w:rsid w:val="00FF0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1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390F"/>
    <w:rPr>
      <w:sz w:val="24"/>
      <w:szCs w:val="24"/>
    </w:rPr>
  </w:style>
  <w:style w:type="paragraph" w:styleId="Titolo1">
    <w:name w:val="heading 1"/>
    <w:basedOn w:val="Normale"/>
    <w:next w:val="Normale"/>
    <w:qFormat/>
    <w:rsid w:val="00BE390F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BE390F"/>
    <w:pPr>
      <w:keepNext/>
      <w:ind w:left="-567" w:right="-567"/>
      <w:jc w:val="center"/>
      <w:outlineLvl w:val="1"/>
    </w:pPr>
    <w:rPr>
      <w:rFonts w:ascii="Arial" w:hAnsi="Arial" w:cs="Arial"/>
      <w:b/>
      <w:bCs/>
      <w:color w:val="FFFFFF"/>
      <w:sz w:val="16"/>
      <w:szCs w:val="32"/>
    </w:rPr>
  </w:style>
  <w:style w:type="paragraph" w:styleId="Titolo3">
    <w:name w:val="heading 3"/>
    <w:basedOn w:val="Normale"/>
    <w:next w:val="Normale"/>
    <w:link w:val="Titolo3Carattere"/>
    <w:qFormat/>
    <w:rsid w:val="00BE390F"/>
    <w:pPr>
      <w:keepNext/>
      <w:ind w:left="1080" w:hanging="1080"/>
      <w:outlineLvl w:val="2"/>
    </w:pPr>
    <w:rPr>
      <w:rFonts w:ascii="Arial" w:hAnsi="Arial"/>
      <w:sz w:val="18"/>
      <w:u w:val="single"/>
    </w:rPr>
  </w:style>
  <w:style w:type="paragraph" w:styleId="Titolo4">
    <w:name w:val="heading 4"/>
    <w:basedOn w:val="Normale"/>
    <w:next w:val="Normale"/>
    <w:qFormat/>
    <w:rsid w:val="00BE390F"/>
    <w:pPr>
      <w:keepNext/>
      <w:outlineLvl w:val="3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rsid w:val="00BE390F"/>
    <w:pPr>
      <w:jc w:val="both"/>
    </w:pPr>
  </w:style>
  <w:style w:type="paragraph" w:customStyle="1" w:styleId="Default">
    <w:name w:val="Default"/>
    <w:uiPriority w:val="99"/>
    <w:rsid w:val="00BE390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Corpodeltesto2">
    <w:name w:val="Body Text 2"/>
    <w:basedOn w:val="Normale"/>
    <w:rsid w:val="00BE390F"/>
    <w:pPr>
      <w:jc w:val="center"/>
    </w:pPr>
    <w:rPr>
      <w:rFonts w:ascii="Arial" w:hAnsi="Arial" w:cs="Arial"/>
      <w:b/>
      <w:bCs/>
      <w:color w:val="FFFFFF"/>
      <w:sz w:val="14"/>
    </w:rPr>
  </w:style>
  <w:style w:type="character" w:styleId="Collegamentoipertestuale">
    <w:name w:val="Hyperlink"/>
    <w:rsid w:val="00BE390F"/>
    <w:rPr>
      <w:color w:val="0000FF"/>
      <w:u w:val="single"/>
    </w:rPr>
  </w:style>
  <w:style w:type="paragraph" w:styleId="Sottotitolo">
    <w:name w:val="Subtitle"/>
    <w:basedOn w:val="Normale"/>
    <w:qFormat/>
    <w:rsid w:val="00964CDE"/>
    <w:pPr>
      <w:spacing w:before="100" w:beforeAutospacing="1" w:after="100" w:afterAutospacing="1"/>
    </w:pPr>
    <w:rPr>
      <w:rFonts w:ascii="Verdana" w:hAnsi="Verdana"/>
      <w:color w:val="000000"/>
      <w:sz w:val="22"/>
      <w:szCs w:val="22"/>
    </w:rPr>
  </w:style>
  <w:style w:type="character" w:customStyle="1" w:styleId="Titolo3Carattere">
    <w:name w:val="Titolo 3 Carattere"/>
    <w:link w:val="Titolo3"/>
    <w:rsid w:val="00665F1F"/>
    <w:rPr>
      <w:rFonts w:ascii="Arial" w:hAnsi="Arial" w:cs="Arial"/>
      <w:sz w:val="18"/>
      <w:szCs w:val="24"/>
      <w:u w:val="single"/>
    </w:rPr>
  </w:style>
  <w:style w:type="paragraph" w:styleId="Intestazione">
    <w:name w:val="header"/>
    <w:basedOn w:val="Normale"/>
    <w:link w:val="IntestazioneCarattere"/>
    <w:rsid w:val="008A4C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8A4CF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8A4C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A4CF0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1"/>
    <w:qFormat/>
    <w:rsid w:val="009626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2580</Characters>
  <Application>Microsoft Office Word</Application>
  <DocSecurity>0</DocSecurity>
  <Lines>21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</vt:lpstr>
      <vt:lpstr>                                                                                                                          </vt:lpstr>
    </vt:vector>
  </TitlesOfParts>
  <Company>isiss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Ipsia noto</dc:creator>
  <cp:lastModifiedBy>gmartino</cp:lastModifiedBy>
  <cp:revision>2</cp:revision>
  <cp:lastPrinted>2015-04-27T08:19:00Z</cp:lastPrinted>
  <dcterms:created xsi:type="dcterms:W3CDTF">2019-11-18T19:50:00Z</dcterms:created>
  <dcterms:modified xsi:type="dcterms:W3CDTF">2019-11-18T19:50:00Z</dcterms:modified>
</cp:coreProperties>
</file>